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00E1E" w14:textId="77777777" w:rsidR="009473CE" w:rsidRPr="00C75C14" w:rsidRDefault="00DF3641" w:rsidP="009473CE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C75C14">
        <w:rPr>
          <w:rFonts w:ascii="Arial" w:hAnsi="Arial" w:cs="Arial"/>
          <w:b/>
          <w:bCs/>
          <w:color w:val="auto"/>
          <w:sz w:val="28"/>
          <w:szCs w:val="28"/>
        </w:rPr>
        <w:t>Załącznik nr 2 do SWZ</w:t>
      </w:r>
    </w:p>
    <w:p w14:paraId="2EBD1005" w14:textId="63E2A922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Pełna nazwa firmy: …………………………………………………………………………………………………………</w:t>
      </w:r>
    </w:p>
    <w:p w14:paraId="261C629D" w14:textId="7D274EBA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9FFEFDD" w14:textId="3492054C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………………….………………………………………………………………………………...……</w:t>
      </w:r>
    </w:p>
    <w:p w14:paraId="5AA1A80E" w14:textId="4C379227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06B918D3" w14:textId="4F9FA677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05FA142C" w14:textId="7A48F403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Adres poczty elektronicznej:  ………………………………………………………………………</w:t>
      </w:r>
    </w:p>
    <w:p w14:paraId="65E49454" w14:textId="0A2EB74A" w:rsidR="009473CE" w:rsidRPr="00C75C14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Numer telefonu:……………………………………………………………………………………..</w:t>
      </w:r>
    </w:p>
    <w:p w14:paraId="34C082F1" w14:textId="4B43383F" w:rsidR="009473CE" w:rsidRPr="00C75C14" w:rsidRDefault="009473CE" w:rsidP="009473CE">
      <w:pPr>
        <w:spacing w:after="240" w:line="360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Osoba do kontaktu: …………………………………………………………………………………</w:t>
      </w:r>
    </w:p>
    <w:p w14:paraId="6A81EA28" w14:textId="710A5735" w:rsidR="00DF3641" w:rsidRPr="00C75C14" w:rsidRDefault="00DF3641" w:rsidP="009473CE">
      <w:pPr>
        <w:spacing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5D5039F9" w14:textId="69138ECE" w:rsidR="00DF3641" w:rsidRPr="00C75C14" w:rsidRDefault="00DF3641" w:rsidP="009473CE">
      <w:pPr>
        <w:spacing w:after="240" w:line="276" w:lineRule="auto"/>
        <w:rPr>
          <w:rFonts w:ascii="Arial" w:eastAsia="Times New Roman" w:hAnsi="Arial"/>
          <w:b/>
          <w:sz w:val="24"/>
          <w:szCs w:val="24"/>
        </w:rPr>
      </w:pPr>
      <w:r w:rsidRPr="00C75C14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69CCFF37" w14:textId="77777777" w:rsidR="00DF3641" w:rsidRPr="00C75C14" w:rsidRDefault="00DF3641" w:rsidP="00214D3D">
      <w:pPr>
        <w:pStyle w:val="Nagwek1"/>
        <w:spacing w:after="24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C75C14">
        <w:rPr>
          <w:rFonts w:ascii="Arial" w:hAnsi="Arial" w:cs="Arial"/>
          <w:b/>
          <w:bCs/>
          <w:color w:val="auto"/>
          <w:sz w:val="28"/>
          <w:szCs w:val="28"/>
        </w:rPr>
        <w:t>OFERTA</w:t>
      </w:r>
    </w:p>
    <w:p w14:paraId="7867C12F" w14:textId="14825C92" w:rsidR="00DF3641" w:rsidRPr="00C75C14" w:rsidRDefault="00DF3641" w:rsidP="00253C0B">
      <w:pPr>
        <w:pStyle w:val="Akapitzlist"/>
        <w:numPr>
          <w:ilvl w:val="0"/>
          <w:numId w:val="1"/>
        </w:numPr>
        <w:spacing w:line="276" w:lineRule="auto"/>
        <w:rPr>
          <w:rFonts w:ascii="Arial" w:eastAsia="Times New Roman" w:hAnsi="Arial"/>
          <w:b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 xml:space="preserve">W odpowiedzi na ogłoszenie przez Uniwersytet Jana Kochanowskiego w Kielcach </w:t>
      </w:r>
      <w:r w:rsidR="00CA0A7F" w:rsidRPr="00C75C14">
        <w:rPr>
          <w:rFonts w:ascii="Arial" w:hAnsi="Arial"/>
          <w:sz w:val="24"/>
          <w:szCs w:val="24"/>
        </w:rPr>
        <w:t>postępowania</w:t>
      </w:r>
      <w:r w:rsidRPr="00C75C14">
        <w:rPr>
          <w:rFonts w:ascii="Arial" w:hAnsi="Arial"/>
          <w:sz w:val="24"/>
          <w:szCs w:val="24"/>
        </w:rPr>
        <w:t xml:space="preserve">, którego przedmiotem jest </w:t>
      </w:r>
      <w:r w:rsidRPr="00DB6555">
        <w:rPr>
          <w:rFonts w:ascii="Arial" w:hAnsi="Arial"/>
          <w:b/>
          <w:bCs/>
          <w:sz w:val="24"/>
          <w:szCs w:val="24"/>
        </w:rPr>
        <w:t>„</w:t>
      </w:r>
      <w:r w:rsidR="00376E02">
        <w:rPr>
          <w:rFonts w:ascii="Arial" w:hAnsi="Arial"/>
          <w:b/>
          <w:bCs/>
          <w:sz w:val="24"/>
          <w:szCs w:val="24"/>
        </w:rPr>
        <w:t>Uszczelnienie świetlików nad czytelnią główn</w:t>
      </w:r>
      <w:r w:rsidR="006E5285">
        <w:rPr>
          <w:rFonts w:ascii="Arial" w:hAnsi="Arial"/>
          <w:b/>
          <w:bCs/>
          <w:sz w:val="24"/>
          <w:szCs w:val="24"/>
        </w:rPr>
        <w:t>ą</w:t>
      </w:r>
      <w:r w:rsidR="00376E02">
        <w:rPr>
          <w:rFonts w:ascii="Arial" w:hAnsi="Arial"/>
          <w:b/>
          <w:bCs/>
          <w:sz w:val="24"/>
          <w:szCs w:val="24"/>
        </w:rPr>
        <w:t xml:space="preserve"> w budynku biblioteki UJK w Kielcach</w:t>
      </w:r>
      <w:r w:rsidR="0066253E" w:rsidRPr="00DB6555">
        <w:rPr>
          <w:rFonts w:ascii="Arial" w:eastAsia="Times New Roman" w:hAnsi="Arial"/>
          <w:b/>
          <w:bCs/>
          <w:sz w:val="24"/>
          <w:szCs w:val="24"/>
        </w:rPr>
        <w:t>”</w:t>
      </w:r>
      <w:r w:rsidR="0066253E" w:rsidRPr="00C75C14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C75C14">
        <w:rPr>
          <w:rFonts w:ascii="Arial" w:hAnsi="Arial"/>
          <w:iCs/>
          <w:sz w:val="24"/>
          <w:szCs w:val="24"/>
        </w:rPr>
        <w:t>(</w:t>
      </w:r>
      <w:r w:rsidRPr="00C75C14">
        <w:rPr>
          <w:rFonts w:ascii="Arial" w:hAnsi="Arial"/>
          <w:sz w:val="24"/>
          <w:szCs w:val="24"/>
        </w:rPr>
        <w:t xml:space="preserve">postępowanie nr </w:t>
      </w:r>
      <w:r w:rsidR="006E5285">
        <w:rPr>
          <w:rFonts w:ascii="Arial" w:hAnsi="Arial"/>
          <w:sz w:val="24"/>
          <w:szCs w:val="24"/>
        </w:rPr>
        <w:t>KU</w:t>
      </w:r>
      <w:r w:rsidRPr="00C75C14">
        <w:rPr>
          <w:rFonts w:ascii="Arial" w:hAnsi="Arial"/>
          <w:sz w:val="24"/>
          <w:szCs w:val="24"/>
        </w:rPr>
        <w:t>.2301</w:t>
      </w:r>
      <w:r w:rsidR="00DF6011" w:rsidRPr="00C75C14">
        <w:rPr>
          <w:rFonts w:ascii="Arial" w:hAnsi="Arial"/>
          <w:sz w:val="24"/>
          <w:szCs w:val="24"/>
        </w:rPr>
        <w:t>.</w:t>
      </w:r>
      <w:r w:rsidR="00376E02">
        <w:rPr>
          <w:rFonts w:ascii="Arial" w:hAnsi="Arial"/>
          <w:sz w:val="24"/>
          <w:szCs w:val="24"/>
        </w:rPr>
        <w:t>116</w:t>
      </w:r>
      <w:r w:rsidRPr="00C75C14">
        <w:rPr>
          <w:rFonts w:ascii="Arial" w:hAnsi="Arial"/>
          <w:sz w:val="24"/>
          <w:szCs w:val="24"/>
        </w:rPr>
        <w:t>.</w:t>
      </w:r>
      <w:r w:rsidR="00D67A38" w:rsidRPr="00C75C14">
        <w:rPr>
          <w:rFonts w:ascii="Arial" w:hAnsi="Arial"/>
          <w:sz w:val="24"/>
          <w:szCs w:val="24"/>
        </w:rPr>
        <w:t>202</w:t>
      </w:r>
      <w:r w:rsidR="00CA0A7F" w:rsidRPr="00C75C14">
        <w:rPr>
          <w:rFonts w:ascii="Arial" w:hAnsi="Arial"/>
          <w:sz w:val="24"/>
          <w:szCs w:val="24"/>
        </w:rPr>
        <w:t>5</w:t>
      </w:r>
      <w:r w:rsidR="00DF6011" w:rsidRPr="00C75C14">
        <w:rPr>
          <w:rFonts w:ascii="Arial" w:hAnsi="Arial"/>
          <w:sz w:val="24"/>
          <w:szCs w:val="24"/>
        </w:rPr>
        <w:t>), składamy niniejszą</w:t>
      </w:r>
      <w:r w:rsidRPr="00C75C14">
        <w:rPr>
          <w:rFonts w:ascii="Arial" w:hAnsi="Arial"/>
          <w:sz w:val="24"/>
          <w:szCs w:val="24"/>
        </w:rPr>
        <w:t xml:space="preserve"> ofertę oświadczając, że akceptujemy w całości wszystkie warunki zawarte w Specyfikacji Warunków Zamówienia (SWZ).</w:t>
      </w:r>
    </w:p>
    <w:p w14:paraId="0689676F" w14:textId="47599470" w:rsidR="002941C9" w:rsidRPr="00C75C14" w:rsidRDefault="00DF3641" w:rsidP="00253C0B">
      <w:pPr>
        <w:pStyle w:val="Akapitzlist"/>
        <w:numPr>
          <w:ilvl w:val="0"/>
          <w:numId w:val="1"/>
        </w:numPr>
        <w:spacing w:before="240" w:after="240" w:line="276" w:lineRule="auto"/>
        <w:ind w:left="357" w:hanging="357"/>
        <w:rPr>
          <w:rFonts w:ascii="Arial" w:eastAsia="Times New Roman" w:hAnsi="Arial"/>
          <w:b/>
          <w:sz w:val="24"/>
          <w:szCs w:val="24"/>
        </w:rPr>
      </w:pPr>
      <w:r w:rsidRPr="00C75C14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Oferujemy wykonanie przedmiotu zamówienia w zakresie objętym Specyfikacją Warunków Zamówienia i załącznikami do SWZ </w:t>
      </w:r>
      <w:r w:rsidRPr="00C75C14">
        <w:rPr>
          <w:rFonts w:ascii="Arial" w:hAnsi="Arial"/>
          <w:color w:val="000000" w:themeColor="text1"/>
          <w:sz w:val="24"/>
          <w:szCs w:val="24"/>
        </w:rPr>
        <w:t>za łączną cenę:</w:t>
      </w:r>
    </w:p>
    <w:p w14:paraId="71F444F7" w14:textId="6BF98587" w:rsidR="00A41DE9" w:rsidRPr="00C75C14" w:rsidRDefault="00DF3641" w:rsidP="009473CE">
      <w:pPr>
        <w:tabs>
          <w:tab w:val="left" w:pos="3450"/>
        </w:tabs>
        <w:spacing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b/>
          <w:sz w:val="24"/>
          <w:szCs w:val="24"/>
        </w:rPr>
        <w:t xml:space="preserve">………………zł </w:t>
      </w:r>
      <w:r w:rsidR="00A41DE9" w:rsidRPr="00C75C14">
        <w:rPr>
          <w:rFonts w:ascii="Arial" w:hAnsi="Arial"/>
          <w:b/>
          <w:sz w:val="24"/>
          <w:szCs w:val="24"/>
        </w:rPr>
        <w:t>brutto</w:t>
      </w:r>
      <w:r w:rsidRPr="00C75C14">
        <w:rPr>
          <w:rFonts w:ascii="Arial" w:hAnsi="Arial"/>
          <w:b/>
          <w:sz w:val="24"/>
          <w:szCs w:val="24"/>
        </w:rPr>
        <w:t xml:space="preserve"> (słownie złotych:…………………………00/100)</w:t>
      </w:r>
      <w:r w:rsidRPr="00C75C14">
        <w:rPr>
          <w:rFonts w:ascii="Arial" w:hAnsi="Arial"/>
          <w:sz w:val="24"/>
          <w:szCs w:val="24"/>
        </w:rPr>
        <w:t>,</w:t>
      </w:r>
      <w:r w:rsidR="00DD2B8A" w:rsidRPr="00C75C14">
        <w:rPr>
          <w:rFonts w:ascii="Arial" w:hAnsi="Arial"/>
          <w:sz w:val="24"/>
          <w:szCs w:val="24"/>
        </w:rPr>
        <w:t xml:space="preserve"> w tym</w:t>
      </w:r>
      <w:r w:rsidRPr="00C75C14">
        <w:rPr>
          <w:rFonts w:ascii="Arial" w:hAnsi="Arial"/>
          <w:sz w:val="24"/>
          <w:szCs w:val="24"/>
        </w:rPr>
        <w:t xml:space="preserve">  należ</w:t>
      </w:r>
      <w:r w:rsidR="00DD2B8A" w:rsidRPr="00C75C14">
        <w:rPr>
          <w:rFonts w:ascii="Arial" w:hAnsi="Arial"/>
          <w:sz w:val="24"/>
          <w:szCs w:val="24"/>
        </w:rPr>
        <w:t>n</w:t>
      </w:r>
      <w:r w:rsidRPr="00C75C14">
        <w:rPr>
          <w:rFonts w:ascii="Arial" w:hAnsi="Arial"/>
          <w:sz w:val="24"/>
          <w:szCs w:val="24"/>
        </w:rPr>
        <w:t>y podatek VA</w:t>
      </w:r>
      <w:r w:rsidR="000E32B7" w:rsidRPr="00C75C14">
        <w:rPr>
          <w:rFonts w:ascii="Arial" w:hAnsi="Arial"/>
          <w:sz w:val="24"/>
          <w:szCs w:val="24"/>
        </w:rPr>
        <w:t>T.</w:t>
      </w:r>
    </w:p>
    <w:p w14:paraId="37039CCB" w14:textId="014733AA" w:rsidR="0066253E" w:rsidRPr="00DB6555" w:rsidRDefault="00DB6555" w:rsidP="00F17DF6">
      <w:pPr>
        <w:pStyle w:val="Akapitzlist"/>
        <w:numPr>
          <w:ilvl w:val="1"/>
          <w:numId w:val="1"/>
        </w:numPr>
        <w:spacing w:before="24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DB6555">
        <w:rPr>
          <w:rFonts w:ascii="Arial" w:hAnsi="Arial" w:cs="Arial"/>
          <w:sz w:val="24"/>
          <w:szCs w:val="24"/>
        </w:rPr>
        <w:t xml:space="preserve">Na </w:t>
      </w:r>
      <w:r>
        <w:rPr>
          <w:rFonts w:ascii="Arial" w:hAnsi="Arial" w:cs="Arial"/>
          <w:sz w:val="24"/>
          <w:szCs w:val="24"/>
        </w:rPr>
        <w:t xml:space="preserve">wykonane roboty budowlane oraz </w:t>
      </w:r>
      <w:r w:rsidRPr="00DB6555">
        <w:rPr>
          <w:rFonts w:ascii="Arial" w:hAnsi="Arial" w:cs="Arial"/>
          <w:color w:val="00000A"/>
          <w:sz w:val="24"/>
          <w:szCs w:val="24"/>
          <w:lang w:eastAsia="en-US"/>
        </w:rPr>
        <w:t>dostarczone, wbudowane, użyte materiały, urządzenia, części ruchome, itp. udzielimy gwarancji i rękojmi  na okre</w:t>
      </w:r>
      <w:r>
        <w:rPr>
          <w:rFonts w:ascii="Arial" w:hAnsi="Arial" w:cs="Arial"/>
          <w:color w:val="00000A"/>
          <w:sz w:val="24"/>
          <w:szCs w:val="24"/>
          <w:lang w:eastAsia="en-US"/>
        </w:rPr>
        <w:t>s</w:t>
      </w:r>
      <w:r w:rsidRPr="00DB6555">
        <w:rPr>
          <w:rFonts w:ascii="Arial" w:hAnsi="Arial" w:cs="Arial"/>
          <w:b/>
          <w:bCs/>
          <w:color w:val="00000A"/>
          <w:sz w:val="24"/>
          <w:szCs w:val="24"/>
          <w:lang w:eastAsia="en-US"/>
        </w:rPr>
        <w:t>……….miesięcy.</w:t>
      </w:r>
    </w:p>
    <w:p w14:paraId="7908DD6B" w14:textId="175FE42A" w:rsidR="00DF6011" w:rsidRPr="00376E02" w:rsidRDefault="00DF6011" w:rsidP="00DB6555">
      <w:pPr>
        <w:pStyle w:val="Akapitzlist"/>
        <w:numPr>
          <w:ilvl w:val="1"/>
          <w:numId w:val="1"/>
        </w:numPr>
        <w:spacing w:after="240" w:line="276" w:lineRule="auto"/>
        <w:ind w:left="567" w:hanging="567"/>
        <w:rPr>
          <w:rFonts w:asciiTheme="minorHAnsi" w:hAnsiTheme="minorHAnsi" w:cstheme="minorHAnsi"/>
          <w:i/>
          <w:iCs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Zobowiązujemy się zrealizować zamówienie w terminie</w:t>
      </w:r>
      <w:r w:rsidR="00DB6555">
        <w:rPr>
          <w:rFonts w:ascii="Arial" w:hAnsi="Arial"/>
          <w:sz w:val="24"/>
          <w:szCs w:val="24"/>
        </w:rPr>
        <w:t xml:space="preserve"> zawartym w SWZ.</w:t>
      </w:r>
    </w:p>
    <w:p w14:paraId="5D5FCC70" w14:textId="77777777" w:rsidR="00376E02" w:rsidRPr="00C75C14" w:rsidRDefault="00376E02" w:rsidP="00376E02">
      <w:pPr>
        <w:pStyle w:val="Akapitzlist"/>
        <w:spacing w:after="240" w:line="276" w:lineRule="auto"/>
        <w:ind w:left="567"/>
        <w:rPr>
          <w:rFonts w:asciiTheme="minorHAnsi" w:hAnsiTheme="minorHAnsi" w:cstheme="minorHAnsi"/>
          <w:i/>
          <w:iCs/>
          <w:sz w:val="24"/>
          <w:szCs w:val="24"/>
        </w:rPr>
      </w:pPr>
    </w:p>
    <w:p w14:paraId="15B6A4E8" w14:textId="76C38DCE" w:rsidR="00BA2833" w:rsidRPr="00DB6555" w:rsidRDefault="00BA2833" w:rsidP="00DB6555">
      <w:pPr>
        <w:pStyle w:val="Akapitzlist"/>
        <w:numPr>
          <w:ilvl w:val="0"/>
          <w:numId w:val="1"/>
        </w:numPr>
        <w:tabs>
          <w:tab w:val="left" w:pos="3450"/>
        </w:tabs>
        <w:spacing w:line="276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DB6555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1AE11CFE" w14:textId="77777777" w:rsidR="00DF3641" w:rsidRPr="00C75C14" w:rsidRDefault="00E41E77" w:rsidP="00DB6555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 xml:space="preserve">Oświadczamy, że uważamy się za związanych niniejszą ofertą zgodnie z terminem zawartym w Specyfikacji Warunków Zamówienia. </w:t>
      </w:r>
    </w:p>
    <w:p w14:paraId="49220567" w14:textId="2AC315DA" w:rsidR="00DF3641" w:rsidRPr="00C75C14" w:rsidRDefault="00DF3641" w:rsidP="00DB6555">
      <w:pPr>
        <w:pStyle w:val="Akapitzlist"/>
        <w:numPr>
          <w:ilvl w:val="0"/>
          <w:numId w:val="1"/>
        </w:numPr>
        <w:tabs>
          <w:tab w:val="left" w:pos="4320"/>
        </w:tabs>
        <w:spacing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Oświadczamy, że zapoznaliśmy się ze Specyfikacją Warunków Zamówienia i nie wnosimy do jej treści  żadnych zastrzeżeń. Zdobyliśmy również konieczne informacje potrzebne do właściwej wyceny oraz właściwego wykonania przedmiotu zamówienia.</w:t>
      </w:r>
    </w:p>
    <w:p w14:paraId="33706984" w14:textId="77777777" w:rsidR="007F598D" w:rsidRPr="00C75C14" w:rsidRDefault="007F598D" w:rsidP="00DB6555">
      <w:pPr>
        <w:pStyle w:val="Akapitzlist"/>
        <w:numPr>
          <w:ilvl w:val="0"/>
          <w:numId w:val="1"/>
        </w:numPr>
        <w:tabs>
          <w:tab w:val="left" w:pos="4320"/>
        </w:tabs>
        <w:spacing w:line="276" w:lineRule="auto"/>
        <w:ind w:hanging="357"/>
        <w:rPr>
          <w:rFonts w:ascii="Arial" w:hAnsi="Arial" w:cs="Arial"/>
          <w:sz w:val="24"/>
          <w:szCs w:val="24"/>
        </w:rPr>
      </w:pPr>
      <w:r w:rsidRPr="00C75C14">
        <w:rPr>
          <w:rFonts w:ascii="Arial" w:eastAsia="Times New Roman" w:hAnsi="Arial" w:cs="Arial"/>
          <w:sz w:val="24"/>
          <w:szCs w:val="24"/>
          <w:lang w:eastAsia="x-none"/>
        </w:rPr>
        <w:lastRenderedPageBreak/>
        <w:t>Przedmiot zamówienia zamierzamy wykonać:</w:t>
      </w:r>
    </w:p>
    <w:p w14:paraId="7A8CADB0" w14:textId="13B60DB6" w:rsidR="007F598D" w:rsidRPr="00C75C14" w:rsidRDefault="007F598D">
      <w:pPr>
        <w:pStyle w:val="Akapitzlist"/>
        <w:numPr>
          <w:ilvl w:val="0"/>
          <w:numId w:val="6"/>
        </w:numPr>
        <w:tabs>
          <w:tab w:val="left" w:pos="4320"/>
        </w:tabs>
        <w:spacing w:line="276" w:lineRule="auto"/>
        <w:ind w:left="1083" w:hanging="357"/>
        <w:rPr>
          <w:rFonts w:ascii="Arial" w:hAnsi="Arial" w:cs="Arial"/>
          <w:sz w:val="24"/>
          <w:szCs w:val="24"/>
        </w:rPr>
      </w:pPr>
      <w:r w:rsidRPr="00C75C14">
        <w:rPr>
          <w:rFonts w:ascii="Arial" w:eastAsia="Times New Roman" w:hAnsi="Arial" w:cs="Arial"/>
          <w:sz w:val="24"/>
          <w:szCs w:val="24"/>
          <w:lang w:eastAsia="x-none"/>
        </w:rPr>
        <w:t xml:space="preserve">sami bez udziału podwykonawców </w:t>
      </w:r>
    </w:p>
    <w:p w14:paraId="7770EFF6" w14:textId="6CF4A1FA" w:rsidR="007F598D" w:rsidRPr="00C75C14" w:rsidRDefault="007F598D">
      <w:pPr>
        <w:pStyle w:val="Akapitzlist"/>
        <w:numPr>
          <w:ilvl w:val="0"/>
          <w:numId w:val="6"/>
        </w:numPr>
        <w:tabs>
          <w:tab w:val="left" w:pos="4320"/>
        </w:tabs>
        <w:spacing w:line="276" w:lineRule="auto"/>
        <w:ind w:hanging="357"/>
        <w:rPr>
          <w:rFonts w:ascii="Arial" w:hAnsi="Arial" w:cs="Arial"/>
          <w:sz w:val="24"/>
          <w:szCs w:val="24"/>
        </w:rPr>
      </w:pPr>
      <w:r w:rsidRPr="00C75C14">
        <w:rPr>
          <w:rFonts w:ascii="Arial" w:eastAsia="Times New Roman" w:hAnsi="Arial" w:cs="Arial"/>
          <w:sz w:val="24"/>
          <w:szCs w:val="24"/>
          <w:lang w:eastAsia="x-none"/>
        </w:rPr>
        <w:t>z udziałem  podwykonawców</w:t>
      </w:r>
      <w:bookmarkStart w:id="0" w:name="_Ref176955287"/>
      <w:r w:rsidR="009473CE" w:rsidRPr="00C75C14">
        <w:rPr>
          <w:rStyle w:val="Odwoanieprzypisudolnego"/>
          <w:rFonts w:ascii="Arial" w:eastAsia="Times New Roman" w:hAnsi="Arial" w:cs="Arial"/>
          <w:sz w:val="24"/>
          <w:szCs w:val="24"/>
          <w:lang w:eastAsia="x-none"/>
        </w:rPr>
        <w:footnoteReference w:id="1"/>
      </w:r>
      <w:bookmarkEnd w:id="0"/>
    </w:p>
    <w:p w14:paraId="42B2A183" w14:textId="77777777" w:rsidR="007F598D" w:rsidRPr="00C75C14" w:rsidRDefault="007F598D" w:rsidP="00643EAA">
      <w:pPr>
        <w:tabs>
          <w:tab w:val="left" w:pos="6825"/>
        </w:tabs>
        <w:spacing w:line="276" w:lineRule="auto"/>
        <w:rPr>
          <w:rFonts w:ascii="Arial" w:eastAsia="Times New Roman" w:hAnsi="Arial"/>
          <w:sz w:val="24"/>
          <w:szCs w:val="24"/>
          <w:lang w:eastAsia="x-none"/>
        </w:rPr>
      </w:pPr>
      <w:r w:rsidRPr="00C75C14">
        <w:rPr>
          <w:rFonts w:ascii="Arial" w:eastAsia="Times New Roman" w:hAnsi="Arial"/>
          <w:sz w:val="24"/>
          <w:szCs w:val="24"/>
          <w:lang w:eastAsia="x-none"/>
        </w:rPr>
        <w:t>Podwykonawcom zamierzam/y powierzyć następującą cześć zamówienia (zakres prac):</w:t>
      </w:r>
    </w:p>
    <w:p w14:paraId="59EAF3C8" w14:textId="4C6F1BA9" w:rsidR="007F598D" w:rsidRPr="00C75C14" w:rsidRDefault="007F598D">
      <w:pPr>
        <w:pStyle w:val="Akapitzlist"/>
        <w:numPr>
          <w:ilvl w:val="0"/>
          <w:numId w:val="7"/>
        </w:numPr>
        <w:spacing w:line="276" w:lineRule="auto"/>
        <w:rPr>
          <w:rFonts w:ascii="Arial" w:eastAsia="Times New Roman" w:hAnsi="Arial"/>
          <w:sz w:val="24"/>
          <w:szCs w:val="24"/>
          <w:lang w:eastAsia="x-none"/>
        </w:rPr>
      </w:pPr>
      <w:r w:rsidRPr="00C75C14">
        <w:rPr>
          <w:rFonts w:ascii="Arial" w:eastAsia="Times New Roman" w:hAnsi="Arial"/>
          <w:sz w:val="24"/>
          <w:szCs w:val="24"/>
          <w:lang w:eastAsia="x-none"/>
        </w:rPr>
        <w:t>………………………………………, nazwa firmy</w:t>
      </w:r>
      <w:r w:rsidR="009473CE" w:rsidRPr="00C75C14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C75C14">
        <w:rPr>
          <w:rFonts w:ascii="Arial" w:eastAsia="Times New Roman" w:hAnsi="Arial"/>
          <w:sz w:val="24"/>
          <w:szCs w:val="24"/>
          <w:lang w:eastAsia="x-none"/>
        </w:rPr>
        <w:t>podwykonawcy………………………</w:t>
      </w:r>
      <w:r w:rsidR="009473CE" w:rsidRPr="00C75C14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C75C14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25972DA7" w14:textId="54C15974" w:rsidR="007F598D" w:rsidRPr="00C75C14" w:rsidRDefault="007F598D">
      <w:pPr>
        <w:pStyle w:val="Akapitzlist"/>
        <w:numPr>
          <w:ilvl w:val="0"/>
          <w:numId w:val="7"/>
        </w:numPr>
        <w:tabs>
          <w:tab w:val="left" w:pos="6825"/>
        </w:tabs>
        <w:spacing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eastAsia="Times New Roman" w:hAnsi="Arial"/>
          <w:sz w:val="24"/>
          <w:szCs w:val="24"/>
          <w:lang w:eastAsia="x-none"/>
        </w:rPr>
        <w:t>………………………………………, nazwa firmy podwykonawcy…………</w:t>
      </w:r>
      <w:r w:rsidR="009473CE" w:rsidRPr="00C75C14">
        <w:rPr>
          <w:rFonts w:ascii="Arial" w:eastAsia="Times New Roman" w:hAnsi="Arial"/>
          <w:sz w:val="24"/>
          <w:szCs w:val="24"/>
          <w:lang w:eastAsia="x-none"/>
        </w:rPr>
        <w:t>…</w:t>
      </w:r>
      <w:r w:rsidRPr="00C75C14">
        <w:rPr>
          <w:rFonts w:ascii="Arial" w:eastAsia="Times New Roman" w:hAnsi="Arial"/>
          <w:sz w:val="24"/>
          <w:szCs w:val="24"/>
          <w:lang w:eastAsia="x-none"/>
        </w:rPr>
        <w:t>…………</w:t>
      </w:r>
      <w:r w:rsidR="009473CE" w:rsidRPr="00C75C14">
        <w:rPr>
          <w:rFonts w:ascii="Arial" w:eastAsia="Times New Roman" w:hAnsi="Arial"/>
          <w:sz w:val="24"/>
          <w:szCs w:val="24"/>
          <w:lang w:eastAsia="x-none"/>
        </w:rPr>
        <w:t xml:space="preserve"> </w:t>
      </w:r>
      <w:r w:rsidRPr="00C75C14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3936250C" w14:textId="3628B89C" w:rsidR="00DF3641" w:rsidRPr="00C75C14" w:rsidRDefault="00DF3641" w:rsidP="00DB6555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Oświadczamy, że zawarty w Specyfikacji Warunków Zamówienia wzór umowy został przez nas zaakceptowany i zobowiązujemy się w przypadku wyboru naszej oferty, do zawarcia umowy na wymienionych w nim warunkach w miejscu i terminie</w:t>
      </w:r>
      <w:r w:rsidR="005B5E1D" w:rsidRPr="00C75C14">
        <w:rPr>
          <w:rFonts w:ascii="Arial" w:hAnsi="Arial" w:cs="Arial"/>
          <w:sz w:val="24"/>
          <w:szCs w:val="24"/>
        </w:rPr>
        <w:t xml:space="preserve"> </w:t>
      </w:r>
      <w:r w:rsidRPr="00C75C14">
        <w:rPr>
          <w:rFonts w:ascii="Arial" w:hAnsi="Arial" w:cs="Arial"/>
          <w:sz w:val="24"/>
          <w:szCs w:val="24"/>
        </w:rPr>
        <w:t>wyznaczonym przez Zamawiającego.</w:t>
      </w:r>
    </w:p>
    <w:p w14:paraId="6D381506" w14:textId="77777777" w:rsidR="00DF3641" w:rsidRPr="00C75C14" w:rsidRDefault="00DF3641" w:rsidP="00DB6555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Termin płatności – 30 dni od daty otrzymania przez Zamawiającego prawidłowo wystawionej faktury wraz z końcowym protokołem odbioru.</w:t>
      </w:r>
    </w:p>
    <w:p w14:paraId="11E44B5C" w14:textId="77777777" w:rsidR="00DF3641" w:rsidRPr="00C75C14" w:rsidRDefault="00DF3641" w:rsidP="00DB6555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7E2BBD05" w14:textId="3B9ECFD8" w:rsidR="00DF3641" w:rsidRPr="00C75C14" w:rsidRDefault="00DF3641" w:rsidP="009473CE">
      <w:pPr>
        <w:spacing w:line="276" w:lineRule="auto"/>
        <w:ind w:left="357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 xml:space="preserve">………………………………………tel. </w:t>
      </w:r>
      <w:r w:rsidR="00DD2B8A" w:rsidRPr="00C75C14">
        <w:rPr>
          <w:rFonts w:ascii="Arial" w:hAnsi="Arial"/>
          <w:sz w:val="24"/>
          <w:szCs w:val="24"/>
        </w:rPr>
        <w:t>k</w:t>
      </w:r>
      <w:r w:rsidRPr="00C75C14">
        <w:rPr>
          <w:rFonts w:ascii="Arial" w:hAnsi="Arial"/>
          <w:sz w:val="24"/>
          <w:szCs w:val="24"/>
        </w:rPr>
        <w:t>ontaktowy, mail:  …………………………………</w:t>
      </w:r>
    </w:p>
    <w:p w14:paraId="6C1D9F88" w14:textId="49556782" w:rsidR="00731D1E" w:rsidRPr="00C75C14" w:rsidRDefault="00DF3641" w:rsidP="00DB6555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Osobami do kontaktów z Zamawiającym odpowiedzialnymi za wykonanie przedmiotu umowy są: ……………</w:t>
      </w:r>
      <w:r w:rsidR="003D79A8" w:rsidRPr="00C75C14">
        <w:rPr>
          <w:rFonts w:ascii="Arial" w:hAnsi="Arial" w:cs="Arial"/>
          <w:sz w:val="24"/>
          <w:szCs w:val="24"/>
        </w:rPr>
        <w:t>…………………….</w:t>
      </w:r>
      <w:r w:rsidRPr="00C75C14">
        <w:rPr>
          <w:rFonts w:ascii="Arial" w:hAnsi="Arial" w:cs="Arial"/>
          <w:sz w:val="24"/>
          <w:szCs w:val="24"/>
        </w:rPr>
        <w:t xml:space="preserve">……. </w:t>
      </w:r>
      <w:r w:rsidR="00F12FC4" w:rsidRPr="00C75C14">
        <w:rPr>
          <w:rFonts w:ascii="Arial" w:hAnsi="Arial" w:cs="Arial"/>
          <w:sz w:val="24"/>
          <w:szCs w:val="24"/>
        </w:rPr>
        <w:t>t</w:t>
      </w:r>
      <w:r w:rsidRPr="00C75C14">
        <w:rPr>
          <w:rFonts w:ascii="Arial" w:hAnsi="Arial" w:cs="Arial"/>
          <w:sz w:val="24"/>
          <w:szCs w:val="24"/>
        </w:rPr>
        <w:t>el. ……………., e</w:t>
      </w:r>
      <w:r w:rsidR="00F12FC4" w:rsidRPr="00C75C14">
        <w:rPr>
          <w:rFonts w:ascii="Arial" w:hAnsi="Arial" w:cs="Arial"/>
          <w:sz w:val="24"/>
          <w:szCs w:val="24"/>
        </w:rPr>
        <w:t>-</w:t>
      </w:r>
      <w:r w:rsidRPr="00C75C14">
        <w:rPr>
          <w:rFonts w:ascii="Arial" w:hAnsi="Arial" w:cs="Arial"/>
          <w:sz w:val="24"/>
          <w:szCs w:val="24"/>
        </w:rPr>
        <w:t>ma</w:t>
      </w:r>
      <w:r w:rsidR="008A6B0F" w:rsidRPr="00C75C14">
        <w:rPr>
          <w:rFonts w:ascii="Arial" w:hAnsi="Arial" w:cs="Arial"/>
          <w:sz w:val="24"/>
          <w:szCs w:val="24"/>
        </w:rPr>
        <w:t>i</w:t>
      </w:r>
      <w:r w:rsidRPr="00C75C14">
        <w:rPr>
          <w:rFonts w:ascii="Arial" w:hAnsi="Arial" w:cs="Arial"/>
          <w:sz w:val="24"/>
          <w:szCs w:val="24"/>
        </w:rPr>
        <w:t>l:………………..</w:t>
      </w:r>
    </w:p>
    <w:p w14:paraId="7B340F34" w14:textId="77777777" w:rsidR="008A6B0F" w:rsidRPr="00C75C14" w:rsidRDefault="00731D1E" w:rsidP="00DB655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rPr>
          <w:rFonts w:ascii="Arial" w:eastAsia="Times New Roman" w:hAnsi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 xml:space="preserve"> Informujemy, że dokumenty na potwierdzenie braku podstaw dotyczących wykluczenia na podstawie art. 109 ust. 1 pkt 4 ustawy, znajdują się w formie elektronicznej pod następującymi adresami internetowymi ogólnodostępnych i bezpłatnych baz danych (</w:t>
      </w:r>
      <w:r w:rsidRPr="00C75C14">
        <w:rPr>
          <w:rFonts w:ascii="Arial" w:hAnsi="Arial" w:cs="Arial"/>
          <w:b/>
          <w:bCs/>
          <w:sz w:val="24"/>
          <w:szCs w:val="24"/>
        </w:rPr>
        <w:t>należy zaznaczyć odpowiedni kwadrat</w:t>
      </w:r>
      <w:r w:rsidRPr="00C75C14">
        <w:rPr>
          <w:rFonts w:ascii="Arial" w:hAnsi="Arial" w:cs="Arial"/>
          <w:sz w:val="24"/>
          <w:szCs w:val="24"/>
        </w:rPr>
        <w:t>)</w:t>
      </w:r>
    </w:p>
    <w:p w14:paraId="7B90524D" w14:textId="7B653607" w:rsidR="002941C9" w:rsidRPr="00C75C14" w:rsidRDefault="008A6B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C75C14">
          <w:rPr>
            <w:rStyle w:val="Hipercze"/>
            <w:rFonts w:ascii="Arial" w:hAnsi="Arial" w:cs="Arial"/>
            <w:sz w:val="24"/>
            <w:szCs w:val="24"/>
          </w:rPr>
          <w:t>https://prod</w:t>
        </w:r>
        <w:r w:rsidRPr="00C75C14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 w:rsidR="00731D1E" w:rsidRPr="00C75C14">
        <w:rPr>
          <w:rFonts w:ascii="Arial" w:eastAsia="Times New Roman" w:hAnsi="Arial"/>
          <w:sz w:val="24"/>
          <w:szCs w:val="24"/>
        </w:rPr>
        <w:t xml:space="preserve"> </w:t>
      </w:r>
    </w:p>
    <w:p w14:paraId="6AB23D52" w14:textId="77777777" w:rsidR="002941C9" w:rsidRPr="00C75C14" w:rsidRDefault="002941C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C75C14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549E16E5" w14:textId="0F47398D" w:rsidR="00A35A5B" w:rsidRPr="00C75C14" w:rsidRDefault="002941C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r w:rsidRPr="00C75C14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0BF87A1B" w14:textId="77777777" w:rsidR="00DF3641" w:rsidRPr="00C75C14" w:rsidRDefault="00DF3641" w:rsidP="00DB6555">
      <w:pPr>
        <w:pStyle w:val="Akapitzlist"/>
        <w:numPr>
          <w:ilvl w:val="0"/>
          <w:numId w:val="1"/>
        </w:numPr>
        <w:snapToGrid w:val="0"/>
        <w:spacing w:line="276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 xml:space="preserve">Oświadczam/y, że jestem / nie jestem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</w:t>
      </w:r>
      <w:r w:rsidRPr="00C75C14">
        <w:rPr>
          <w:rFonts w:ascii="Arial" w:hAnsi="Arial" w:cs="Arial"/>
          <w:b/>
          <w:bCs/>
          <w:sz w:val="24"/>
          <w:szCs w:val="24"/>
        </w:rPr>
        <w:t>należy poniżej zaznaczyć krzyżykiem odpowiedni kwadrat:</w:t>
      </w:r>
    </w:p>
    <w:p w14:paraId="04465392" w14:textId="676715BF" w:rsidR="002941C9" w:rsidRPr="00C75C14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Mikroprzedsiębiorstwo</w:t>
      </w:r>
    </w:p>
    <w:p w14:paraId="524DD450" w14:textId="3D13EF56" w:rsidR="002941C9" w:rsidRPr="00C75C14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Małe przedsiębiorstwo</w:t>
      </w:r>
    </w:p>
    <w:p w14:paraId="32476199" w14:textId="6AAEAF0F" w:rsidR="002941C9" w:rsidRPr="00C75C14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Średnie przedsiębiorstwo</w:t>
      </w:r>
    </w:p>
    <w:p w14:paraId="49ED77FC" w14:textId="065A49FA" w:rsidR="003834D2" w:rsidRPr="00C75C14" w:rsidRDefault="00214D3D" w:rsidP="00DB6555">
      <w:pPr>
        <w:pStyle w:val="Tekstpodstawowy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left"/>
        <w:rPr>
          <w:rFonts w:ascii="Arial" w:hAnsi="Arial" w:cs="Arial"/>
        </w:rPr>
      </w:pPr>
      <w:r w:rsidRPr="00C75C14">
        <w:rPr>
          <w:rFonts w:ascii="Arial" w:hAnsi="Arial" w:cs="Arial"/>
        </w:rPr>
        <w:t xml:space="preserve">Zgodnie z art. 225 ust. 2 ustawy </w:t>
      </w:r>
      <w:r w:rsidR="00617DE0" w:rsidRPr="00C75C14">
        <w:rPr>
          <w:rFonts w:ascii="Arial" w:hAnsi="Arial" w:cs="Arial"/>
        </w:rPr>
        <w:t>P</w:t>
      </w:r>
      <w:r w:rsidRPr="00C75C14">
        <w:rPr>
          <w:rFonts w:ascii="Arial" w:hAnsi="Arial" w:cs="Arial"/>
        </w:rPr>
        <w:t xml:space="preserve">zp informuję/informujemy, że wybór oferty: </w:t>
      </w:r>
    </w:p>
    <w:p w14:paraId="3620E3A0" w14:textId="3600C8B3" w:rsidR="00DF3641" w:rsidRPr="00C75C14" w:rsidRDefault="00DF3641">
      <w:pPr>
        <w:pStyle w:val="Tekstpodstawowywcity"/>
        <w:numPr>
          <w:ilvl w:val="0"/>
          <w:numId w:val="3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C75C14">
        <w:rPr>
          <w:rFonts w:ascii="Arial" w:hAnsi="Arial" w:cs="Arial"/>
        </w:rPr>
        <w:t>nie będzie prowadził do powstania u Zamawiającego obowiązku podatkowego zgodnie</w:t>
      </w:r>
      <w:r w:rsidR="003D79A8" w:rsidRPr="00C75C14">
        <w:rPr>
          <w:rFonts w:ascii="Arial" w:hAnsi="Arial" w:cs="Arial"/>
        </w:rPr>
        <w:t xml:space="preserve"> </w:t>
      </w:r>
      <w:r w:rsidRPr="00C75C14">
        <w:rPr>
          <w:rFonts w:ascii="Arial" w:hAnsi="Arial" w:cs="Arial"/>
        </w:rPr>
        <w:t>z przepisami o podatku od towarów i usług</w:t>
      </w:r>
      <w:r w:rsidR="003D79A8" w:rsidRPr="00C75C14">
        <w:rPr>
          <w:rFonts w:ascii="Arial" w:hAnsi="Arial" w:cs="Arial"/>
        </w:rPr>
        <w:fldChar w:fldCharType="begin"/>
      </w:r>
      <w:r w:rsidR="003D79A8" w:rsidRPr="00C75C14">
        <w:rPr>
          <w:rFonts w:ascii="Arial" w:hAnsi="Arial" w:cs="Arial"/>
        </w:rPr>
        <w:instrText xml:space="preserve"> NOTEREF _Ref176955287 \f \h  \* MERGEFORMAT </w:instrText>
      </w:r>
      <w:r w:rsidR="003D79A8" w:rsidRPr="00C75C14">
        <w:rPr>
          <w:rFonts w:ascii="Arial" w:hAnsi="Arial" w:cs="Arial"/>
        </w:rPr>
      </w:r>
      <w:r w:rsidR="003D79A8" w:rsidRPr="00C75C14">
        <w:rPr>
          <w:rFonts w:ascii="Arial" w:hAnsi="Arial" w:cs="Arial"/>
        </w:rPr>
        <w:fldChar w:fldCharType="separate"/>
      </w:r>
      <w:r w:rsidR="00300DCC" w:rsidRPr="00C75C14">
        <w:rPr>
          <w:rStyle w:val="Odwoanieprzypisudolnego"/>
        </w:rPr>
        <w:t>1</w:t>
      </w:r>
      <w:r w:rsidR="003D79A8" w:rsidRPr="00C75C14">
        <w:rPr>
          <w:rFonts w:ascii="Arial" w:hAnsi="Arial" w:cs="Arial"/>
        </w:rPr>
        <w:fldChar w:fldCharType="end"/>
      </w:r>
    </w:p>
    <w:p w14:paraId="26C94C3D" w14:textId="0F19B22D" w:rsidR="00DF3641" w:rsidRPr="00C75C14" w:rsidRDefault="00DF3641">
      <w:pPr>
        <w:pStyle w:val="Tekstpodstawowywcity"/>
        <w:numPr>
          <w:ilvl w:val="0"/>
          <w:numId w:val="3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C75C14">
        <w:rPr>
          <w:rFonts w:ascii="Arial" w:hAnsi="Arial" w:cs="Arial"/>
        </w:rPr>
        <w:lastRenderedPageBreak/>
        <w:t>będzie prowadził do powstania u Zamawiającego obowiązku podatkowego zgodnie z przepisami o podatku od towarów i usług.</w:t>
      </w:r>
      <w:r w:rsidR="003D79A8" w:rsidRPr="00C75C14">
        <w:rPr>
          <w:rFonts w:ascii="Arial" w:hAnsi="Arial" w:cs="Arial"/>
        </w:rPr>
        <w:fldChar w:fldCharType="begin"/>
      </w:r>
      <w:r w:rsidR="003D79A8" w:rsidRPr="00C75C14">
        <w:rPr>
          <w:rFonts w:ascii="Arial" w:hAnsi="Arial" w:cs="Arial"/>
        </w:rPr>
        <w:instrText xml:space="preserve"> NOTEREF _Ref176955287 \f \h  \* MERGEFORMAT </w:instrText>
      </w:r>
      <w:r w:rsidR="003D79A8" w:rsidRPr="00C75C14">
        <w:rPr>
          <w:rFonts w:ascii="Arial" w:hAnsi="Arial" w:cs="Arial"/>
        </w:rPr>
      </w:r>
      <w:r w:rsidR="003D79A8" w:rsidRPr="00C75C14">
        <w:rPr>
          <w:rFonts w:ascii="Arial" w:hAnsi="Arial" w:cs="Arial"/>
        </w:rPr>
        <w:fldChar w:fldCharType="separate"/>
      </w:r>
      <w:r w:rsidR="00300DCC" w:rsidRPr="00C75C14">
        <w:rPr>
          <w:rStyle w:val="Odwoanieprzypisudolnego"/>
        </w:rPr>
        <w:t>1</w:t>
      </w:r>
      <w:r w:rsidR="003D79A8" w:rsidRPr="00C75C14">
        <w:rPr>
          <w:rFonts w:ascii="Arial" w:hAnsi="Arial" w:cs="Arial"/>
        </w:rPr>
        <w:fldChar w:fldCharType="end"/>
      </w:r>
    </w:p>
    <w:p w14:paraId="137E9535" w14:textId="77777777" w:rsidR="00DF3641" w:rsidRPr="00C75C14" w:rsidRDefault="00DF3641" w:rsidP="003D79A8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C75C14">
        <w:rPr>
          <w:rFonts w:ascii="Arial" w:hAnsi="Arial" w:cs="Arial"/>
        </w:rPr>
        <w:t>Powyższy obowiązek podatkowy będzie dotyczył:</w:t>
      </w:r>
    </w:p>
    <w:p w14:paraId="3AE230B3" w14:textId="3493652F" w:rsidR="00DF3641" w:rsidRPr="00C75C14" w:rsidRDefault="00DF3641" w:rsidP="003D79A8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C75C14">
        <w:rPr>
          <w:rFonts w:ascii="Arial" w:hAnsi="Arial" w:cs="Arial"/>
        </w:rPr>
        <w:t>………………………………………</w:t>
      </w:r>
      <w:r w:rsidR="003D79A8" w:rsidRPr="00C75C14">
        <w:rPr>
          <w:rFonts w:ascii="Arial" w:hAnsi="Arial" w:cs="Arial"/>
        </w:rPr>
        <w:t xml:space="preserve"> </w:t>
      </w:r>
      <w:r w:rsidRPr="00C75C14">
        <w:rPr>
          <w:rFonts w:ascii="Arial" w:hAnsi="Arial" w:cs="Arial"/>
        </w:rPr>
        <w:t>o wartości netto: …………………………………… zł</w:t>
      </w:r>
      <w:r w:rsidR="003D79A8" w:rsidRPr="00C75C14">
        <w:rPr>
          <w:rFonts w:ascii="Arial" w:hAnsi="Arial" w:cs="Arial"/>
        </w:rPr>
        <w:t xml:space="preserve"> </w:t>
      </w:r>
      <w:r w:rsidR="003D79A8" w:rsidRPr="00C75C14">
        <w:rPr>
          <w:rStyle w:val="Odwoanieprzypisudolnego"/>
          <w:rFonts w:ascii="Arial" w:hAnsi="Arial" w:cs="Arial"/>
        </w:rPr>
        <w:footnoteReference w:id="2"/>
      </w:r>
      <w:r w:rsidRPr="00C75C14">
        <w:rPr>
          <w:rFonts w:ascii="Arial" w:hAnsi="Arial" w:cs="Arial"/>
        </w:rPr>
        <w:t>.</w:t>
      </w:r>
    </w:p>
    <w:p w14:paraId="12731108" w14:textId="4A2A90C8" w:rsidR="00DF3641" w:rsidRPr="00C75C14" w:rsidRDefault="00DF3641" w:rsidP="00DB6555">
      <w:pPr>
        <w:pStyle w:val="Akapitzlist"/>
        <w:numPr>
          <w:ilvl w:val="0"/>
          <w:numId w:val="1"/>
        </w:numPr>
        <w:spacing w:after="80" w:line="276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C75C14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C75C14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</w:t>
      </w:r>
      <w:r w:rsidR="003D79A8" w:rsidRPr="00C75C14">
        <w:rPr>
          <w:rFonts w:ascii="Arial" w:hAnsi="Arial" w:cs="Arial"/>
          <w:sz w:val="24"/>
          <w:szCs w:val="24"/>
        </w:rPr>
        <w:t> </w:t>
      </w:r>
      <w:r w:rsidRPr="00C75C14">
        <w:rPr>
          <w:rFonts w:ascii="Arial" w:hAnsi="Arial" w:cs="Arial"/>
          <w:sz w:val="24"/>
          <w:szCs w:val="24"/>
        </w:rPr>
        <w:t>niniejszym postępowaniu</w:t>
      </w:r>
      <w:r w:rsidRPr="00C75C14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C75C14">
        <w:rPr>
          <w:rFonts w:ascii="Arial" w:hAnsi="Arial" w:cs="Arial"/>
          <w:sz w:val="24"/>
          <w:szCs w:val="24"/>
        </w:rPr>
        <w:t>.</w:t>
      </w:r>
    </w:p>
    <w:p w14:paraId="1EB2C275" w14:textId="40F8DCD2" w:rsidR="00DF3641" w:rsidRPr="00C75C14" w:rsidRDefault="00DF3641" w:rsidP="00DB6555">
      <w:pPr>
        <w:pStyle w:val="Akapitzlist"/>
        <w:numPr>
          <w:ilvl w:val="0"/>
          <w:numId w:val="1"/>
        </w:numPr>
        <w:snapToGrid w:val="0"/>
        <w:spacing w:after="36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75C14">
        <w:rPr>
          <w:rFonts w:ascii="Arial" w:hAnsi="Arial" w:cs="Arial"/>
          <w:sz w:val="24"/>
          <w:szCs w:val="24"/>
        </w:rPr>
        <w:t>Informujemy, że w przypadku wybrania oferty, umowę podpisywały będą:</w:t>
      </w:r>
    </w:p>
    <w:p w14:paraId="4ADABBE6" w14:textId="7925FF83" w:rsidR="00DF3641" w:rsidRPr="00C75C14" w:rsidRDefault="00DF3641" w:rsidP="009473CE">
      <w:pPr>
        <w:spacing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……………………………..</w:t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Pr="00C75C14">
        <w:rPr>
          <w:rFonts w:ascii="Arial" w:hAnsi="Arial"/>
          <w:sz w:val="24"/>
          <w:szCs w:val="24"/>
        </w:rPr>
        <w:t>….……………………………</w:t>
      </w:r>
    </w:p>
    <w:p w14:paraId="446745A4" w14:textId="4AC70D38" w:rsidR="00DF3641" w:rsidRPr="00C75C14" w:rsidRDefault="00DF3641" w:rsidP="00DB6555">
      <w:pPr>
        <w:snapToGrid w:val="0"/>
        <w:spacing w:after="1200"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(imię i nazwisko)</w:t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="003D79A8" w:rsidRPr="00C75C14">
        <w:rPr>
          <w:rFonts w:ascii="Arial" w:hAnsi="Arial"/>
          <w:sz w:val="24"/>
          <w:szCs w:val="24"/>
        </w:rPr>
        <w:tab/>
      </w:r>
      <w:r w:rsidRPr="00C75C14">
        <w:rPr>
          <w:rFonts w:ascii="Arial" w:hAnsi="Arial"/>
          <w:sz w:val="24"/>
          <w:szCs w:val="24"/>
        </w:rPr>
        <w:t>(pełniona funkcja w firmie)</w:t>
      </w:r>
    </w:p>
    <w:p w14:paraId="0A486A01" w14:textId="5BFB16D2" w:rsidR="00DF3641" w:rsidRPr="00C75C14" w:rsidRDefault="00217F0B" w:rsidP="004F28A9">
      <w:pPr>
        <w:snapToGrid w:val="0"/>
        <w:spacing w:after="480" w:line="276" w:lineRule="auto"/>
        <w:rPr>
          <w:rFonts w:ascii="Arial" w:hAnsi="Arial"/>
          <w:sz w:val="24"/>
          <w:szCs w:val="24"/>
        </w:rPr>
      </w:pPr>
      <w:r w:rsidRPr="00C75C14">
        <w:rPr>
          <w:rFonts w:ascii="Arial" w:hAnsi="Arial"/>
          <w:sz w:val="24"/>
          <w:szCs w:val="24"/>
        </w:rPr>
        <w:t>…</w:t>
      </w:r>
      <w:r w:rsidR="00DF3641" w:rsidRPr="00C75C14">
        <w:rPr>
          <w:rFonts w:ascii="Arial" w:hAnsi="Arial"/>
          <w:sz w:val="24"/>
          <w:szCs w:val="24"/>
        </w:rPr>
        <w:t>................................</w:t>
      </w:r>
      <w:r w:rsidR="00195A6D" w:rsidRPr="00C75C14">
        <w:rPr>
          <w:rFonts w:ascii="Arial" w:hAnsi="Arial"/>
          <w:sz w:val="24"/>
          <w:szCs w:val="24"/>
        </w:rPr>
        <w:t xml:space="preserve">..... dnia </w:t>
      </w:r>
      <w:r w:rsidRPr="00C75C14">
        <w:rPr>
          <w:rFonts w:ascii="Arial" w:hAnsi="Arial"/>
          <w:sz w:val="24"/>
          <w:szCs w:val="24"/>
        </w:rPr>
        <w:t>…</w:t>
      </w:r>
      <w:r w:rsidR="00195A6D" w:rsidRPr="00C75C14">
        <w:rPr>
          <w:rFonts w:ascii="Arial" w:hAnsi="Arial"/>
          <w:sz w:val="24"/>
          <w:szCs w:val="24"/>
        </w:rPr>
        <w:t>..........</w:t>
      </w:r>
      <w:r w:rsidR="00214D3D" w:rsidRPr="00C75C14">
        <w:rPr>
          <w:rFonts w:ascii="Arial" w:hAnsi="Arial"/>
          <w:sz w:val="24"/>
          <w:szCs w:val="24"/>
        </w:rPr>
        <w:t>......</w:t>
      </w:r>
      <w:r w:rsidR="00195A6D" w:rsidRPr="00C75C14">
        <w:rPr>
          <w:rFonts w:ascii="Arial" w:hAnsi="Arial"/>
          <w:sz w:val="24"/>
          <w:szCs w:val="24"/>
        </w:rPr>
        <w:t>... 202</w:t>
      </w:r>
      <w:r w:rsidR="006E5285">
        <w:rPr>
          <w:rFonts w:ascii="Arial" w:hAnsi="Arial"/>
          <w:sz w:val="24"/>
          <w:szCs w:val="24"/>
        </w:rPr>
        <w:t>6</w:t>
      </w:r>
      <w:r w:rsidR="00E270F1" w:rsidRPr="00C75C14">
        <w:rPr>
          <w:rFonts w:ascii="Arial" w:hAnsi="Arial"/>
          <w:sz w:val="24"/>
          <w:szCs w:val="24"/>
        </w:rPr>
        <w:t xml:space="preserve"> </w:t>
      </w:r>
      <w:r w:rsidR="00DF3641" w:rsidRPr="00C75C14">
        <w:rPr>
          <w:rFonts w:ascii="Arial" w:hAnsi="Arial"/>
          <w:sz w:val="24"/>
          <w:szCs w:val="24"/>
        </w:rPr>
        <w:t>r.</w:t>
      </w:r>
    </w:p>
    <w:p w14:paraId="1D5E0565" w14:textId="4D649794" w:rsidR="00DF3641" w:rsidRPr="00C75C14" w:rsidRDefault="00DF3641" w:rsidP="00214D3D">
      <w:pPr>
        <w:spacing w:line="276" w:lineRule="auto"/>
        <w:rPr>
          <w:rFonts w:ascii="Arial" w:eastAsia="Times New Roman" w:hAnsi="Arial"/>
          <w:sz w:val="24"/>
          <w:szCs w:val="24"/>
        </w:rPr>
      </w:pPr>
      <w:r w:rsidRPr="00C75C14">
        <w:rPr>
          <w:rFonts w:ascii="Arial" w:eastAsia="Times New Roman" w:hAnsi="Arial"/>
          <w:sz w:val="24"/>
          <w:szCs w:val="24"/>
        </w:rPr>
        <w:t>……………………………………………</w:t>
      </w:r>
      <w:r w:rsidR="008C4022" w:rsidRPr="00C75C14">
        <w:rPr>
          <w:rFonts w:ascii="Arial" w:eastAsia="Times New Roman" w:hAnsi="Arial"/>
          <w:sz w:val="24"/>
          <w:szCs w:val="24"/>
        </w:rPr>
        <w:t>……………</w:t>
      </w:r>
      <w:r w:rsidRPr="00C75C14">
        <w:rPr>
          <w:rFonts w:ascii="Arial" w:eastAsia="Times New Roman" w:hAnsi="Arial"/>
          <w:sz w:val="24"/>
          <w:szCs w:val="24"/>
        </w:rPr>
        <w:t>….</w:t>
      </w:r>
    </w:p>
    <w:p w14:paraId="4D235141" w14:textId="77777777" w:rsidR="00655E1E" w:rsidRPr="00C75C14" w:rsidRDefault="00217F0B" w:rsidP="00214D3D">
      <w:pPr>
        <w:spacing w:line="276" w:lineRule="auto"/>
        <w:rPr>
          <w:rFonts w:ascii="Arial" w:eastAsia="Times New Roman" w:hAnsi="Arial"/>
        </w:rPr>
      </w:pPr>
      <w:r w:rsidRPr="00C75C14">
        <w:rPr>
          <w:rFonts w:ascii="Arial" w:eastAsia="Times New Roman" w:hAnsi="Arial"/>
        </w:rPr>
        <w:t>P</w:t>
      </w:r>
      <w:r w:rsidR="00DF3641" w:rsidRPr="00C75C14">
        <w:rPr>
          <w:rFonts w:ascii="Arial" w:eastAsia="Times New Roman" w:hAnsi="Arial"/>
        </w:rPr>
        <w:t>odpis osób uprawnionych do składania</w:t>
      </w:r>
      <w:r w:rsidR="00214D3D" w:rsidRPr="00C75C14">
        <w:rPr>
          <w:rFonts w:ascii="Arial" w:eastAsia="Times New Roman" w:hAnsi="Arial"/>
        </w:rPr>
        <w:t xml:space="preserve"> </w:t>
      </w:r>
      <w:r w:rsidR="00DF3641" w:rsidRPr="00C75C14">
        <w:rPr>
          <w:rFonts w:ascii="Arial" w:eastAsia="Times New Roman" w:hAnsi="Arial"/>
        </w:rPr>
        <w:t>oświadczeń woli w imieniu Wykonawcy</w:t>
      </w:r>
      <w:r w:rsidR="00164E29" w:rsidRPr="00C75C14">
        <w:rPr>
          <w:rFonts w:ascii="Arial" w:eastAsia="Times New Roman" w:hAnsi="Arial"/>
        </w:rPr>
        <w:t xml:space="preserve"> </w:t>
      </w:r>
    </w:p>
    <w:p w14:paraId="4A5CE3F2" w14:textId="110A9099" w:rsidR="00DF3641" w:rsidRPr="00214D3D" w:rsidRDefault="00164E29" w:rsidP="00214D3D">
      <w:pPr>
        <w:spacing w:line="276" w:lineRule="auto"/>
        <w:rPr>
          <w:rFonts w:ascii="Arial" w:eastAsia="Times New Roman" w:hAnsi="Arial"/>
        </w:rPr>
      </w:pPr>
      <w:r w:rsidRPr="00C75C14">
        <w:rPr>
          <w:rFonts w:ascii="Arial" w:eastAsia="Times New Roman" w:hAnsi="Arial"/>
        </w:rPr>
        <w:t>(kwalifikowany podpis elektroniczny</w:t>
      </w:r>
      <w:r w:rsidR="00617DE0" w:rsidRPr="00C75C14">
        <w:rPr>
          <w:rFonts w:ascii="Arial" w:eastAsia="Times New Roman" w:hAnsi="Arial"/>
        </w:rPr>
        <w:t xml:space="preserve"> lub podpis zaufany lub osobisty</w:t>
      </w:r>
      <w:r w:rsidRPr="00C75C14">
        <w:rPr>
          <w:rFonts w:ascii="Arial" w:eastAsia="Times New Roman" w:hAnsi="Arial"/>
        </w:rPr>
        <w:t>)</w:t>
      </w:r>
    </w:p>
    <w:sectPr w:rsidR="00DF3641" w:rsidRPr="00214D3D" w:rsidSect="00C75C14">
      <w:headerReference w:type="default" r:id="rId10"/>
      <w:pgSz w:w="11906" w:h="16838"/>
      <w:pgMar w:top="1418" w:right="992" w:bottom="1134" w:left="1276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18EF3" w14:textId="77777777" w:rsidR="00711FD0" w:rsidRPr="00C75C14" w:rsidRDefault="00711FD0" w:rsidP="00DE05C3">
      <w:r w:rsidRPr="00C75C14">
        <w:separator/>
      </w:r>
    </w:p>
  </w:endnote>
  <w:endnote w:type="continuationSeparator" w:id="0">
    <w:p w14:paraId="784CBFB9" w14:textId="77777777" w:rsidR="00711FD0" w:rsidRPr="00C75C14" w:rsidRDefault="00711FD0" w:rsidP="00DE05C3">
      <w:r w:rsidRPr="00C75C1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66394" w14:textId="77777777" w:rsidR="00711FD0" w:rsidRPr="00C75C14" w:rsidRDefault="00711FD0" w:rsidP="00DE05C3">
      <w:r w:rsidRPr="00C75C14">
        <w:separator/>
      </w:r>
    </w:p>
  </w:footnote>
  <w:footnote w:type="continuationSeparator" w:id="0">
    <w:p w14:paraId="54E24DBA" w14:textId="77777777" w:rsidR="00711FD0" w:rsidRPr="00C75C14" w:rsidRDefault="00711FD0" w:rsidP="00DE05C3">
      <w:r w:rsidRPr="00C75C14">
        <w:continuationSeparator/>
      </w:r>
    </w:p>
  </w:footnote>
  <w:footnote w:id="1">
    <w:p w14:paraId="7FF6F00C" w14:textId="2A802431" w:rsidR="009473CE" w:rsidRPr="00C75C14" w:rsidRDefault="009473CE">
      <w:pPr>
        <w:pStyle w:val="Tekstprzypisudolnego"/>
      </w:pPr>
      <w:r w:rsidRPr="00C75C14">
        <w:rPr>
          <w:rStyle w:val="Odwoanieprzypisudolnego"/>
        </w:rPr>
        <w:footnoteRef/>
      </w:r>
      <w:r w:rsidRPr="00C75C14">
        <w:t xml:space="preserve"> Zaznaczyć właściwe</w:t>
      </w:r>
      <w:r w:rsidR="005B5E1D" w:rsidRPr="00C75C14">
        <w:t>.</w:t>
      </w:r>
    </w:p>
  </w:footnote>
  <w:footnote w:id="2">
    <w:p w14:paraId="378C3595" w14:textId="26C69C83" w:rsidR="003D79A8" w:rsidRPr="00C75C14" w:rsidRDefault="003D79A8">
      <w:pPr>
        <w:pStyle w:val="Tekstprzypisudolnego"/>
      </w:pPr>
      <w:r w:rsidRPr="00C75C14">
        <w:rPr>
          <w:rStyle w:val="Odwoanieprzypisudolnego"/>
        </w:rPr>
        <w:footnoteRef/>
      </w:r>
      <w:r w:rsidRPr="00C75C14">
        <w:t xml:space="preserve"> </w:t>
      </w:r>
      <w:r w:rsidRPr="00C75C14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79275637" w14:textId="00CBFDA5" w:rsidR="00DF6011" w:rsidRPr="00C75C14" w:rsidRDefault="00DF6011" w:rsidP="00DF3641">
      <w:pPr>
        <w:pStyle w:val="Tekstprzypisudolnego"/>
        <w:rPr>
          <w:sz w:val="18"/>
          <w:szCs w:val="18"/>
        </w:rPr>
      </w:pPr>
      <w:r w:rsidRPr="00C75C14">
        <w:rPr>
          <w:rStyle w:val="Odwoanieprzypisudolnego"/>
          <w:sz w:val="18"/>
          <w:szCs w:val="18"/>
        </w:rPr>
        <w:footnoteRef/>
      </w:r>
      <w:r w:rsidRPr="00C75C14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 w:rsidR="003D79A8" w:rsidRPr="00C75C14">
        <w:rPr>
          <w:sz w:val="18"/>
          <w:szCs w:val="18"/>
        </w:rPr>
        <w:t> </w:t>
      </w:r>
      <w:r w:rsidRPr="00C75C14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7523676D" w14:textId="77777777" w:rsidR="00DF6011" w:rsidRDefault="00DF6011" w:rsidP="00DF3641">
      <w:pPr>
        <w:pStyle w:val="Tekstprzypisudolnego"/>
      </w:pPr>
      <w:r w:rsidRPr="00C75C14">
        <w:rPr>
          <w:rStyle w:val="Odwoanieprzypisudolnego"/>
          <w:sz w:val="18"/>
          <w:szCs w:val="18"/>
        </w:rPr>
        <w:footnoteRef/>
      </w:r>
      <w:r w:rsidRPr="00C75C14">
        <w:rPr>
          <w:sz w:val="18"/>
          <w:szCs w:val="18"/>
        </w:rPr>
        <w:t xml:space="preserve"> 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E5803" w14:textId="4B0F9083" w:rsidR="00D0493F" w:rsidRPr="00C75C14" w:rsidRDefault="006E5285" w:rsidP="008E7E32">
    <w:pPr>
      <w:pStyle w:val="Nagwek"/>
      <w:spacing w:before="840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KU</w:t>
    </w:r>
    <w:r w:rsidR="00D0493F" w:rsidRPr="00C75C14">
      <w:rPr>
        <w:rFonts w:ascii="Arial" w:hAnsi="Arial"/>
        <w:sz w:val="24"/>
        <w:szCs w:val="24"/>
      </w:rPr>
      <w:t>.2301.</w:t>
    </w:r>
    <w:r w:rsidR="00376E02">
      <w:rPr>
        <w:rFonts w:ascii="Arial" w:hAnsi="Arial"/>
        <w:sz w:val="24"/>
        <w:szCs w:val="24"/>
      </w:rPr>
      <w:t>116</w:t>
    </w:r>
    <w:r w:rsidR="00D0493F" w:rsidRPr="00C75C14">
      <w:rPr>
        <w:rFonts w:ascii="Arial" w:hAnsi="Arial"/>
        <w:sz w:val="24"/>
        <w:szCs w:val="24"/>
      </w:rPr>
      <w:t>.202</w:t>
    </w:r>
    <w:r w:rsidR="00CA0A7F" w:rsidRPr="00C75C14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7" w15:restartNumberingAfterBreak="0">
    <w:nsid w:val="12F271FE"/>
    <w:multiLevelType w:val="multilevel"/>
    <w:tmpl w:val="4D369DF8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b w:val="0"/>
        <w:bCs w:val="0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1AA9769D"/>
    <w:multiLevelType w:val="multilevel"/>
    <w:tmpl w:val="78F4AB4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9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466BA4"/>
    <w:multiLevelType w:val="hybridMultilevel"/>
    <w:tmpl w:val="90A22486"/>
    <w:lvl w:ilvl="0" w:tplc="2DB86FBE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4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3F3E6679"/>
    <w:multiLevelType w:val="multilevel"/>
    <w:tmpl w:val="11042FB4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16" w15:restartNumberingAfterBreak="0">
    <w:nsid w:val="3F9205AC"/>
    <w:multiLevelType w:val="multilevel"/>
    <w:tmpl w:val="82B0FCF6"/>
    <w:lvl w:ilvl="0">
      <w:start w:val="2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17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D501FFB"/>
    <w:multiLevelType w:val="multilevel"/>
    <w:tmpl w:val="4586B53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19" w15:restartNumberingAfterBreak="0">
    <w:nsid w:val="698D11C8"/>
    <w:multiLevelType w:val="multilevel"/>
    <w:tmpl w:val="B30C666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20" w15:restartNumberingAfterBreak="0">
    <w:nsid w:val="6C1F22D4"/>
    <w:multiLevelType w:val="multilevel"/>
    <w:tmpl w:val="60562E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21" w15:restartNumberingAfterBreak="0">
    <w:nsid w:val="75C55725"/>
    <w:multiLevelType w:val="multilevel"/>
    <w:tmpl w:val="7BF0143A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2"/>
      <w:numFmt w:val="decimal"/>
      <w:lvlText w:val="%2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num w:numId="1" w16cid:durableId="1586305369">
    <w:abstractNumId w:val="20"/>
  </w:num>
  <w:num w:numId="2" w16cid:durableId="1625623803">
    <w:abstractNumId w:val="13"/>
  </w:num>
  <w:num w:numId="3" w16cid:durableId="240914248">
    <w:abstractNumId w:val="14"/>
  </w:num>
  <w:num w:numId="4" w16cid:durableId="426583826">
    <w:abstractNumId w:val="9"/>
  </w:num>
  <w:num w:numId="5" w16cid:durableId="535896527">
    <w:abstractNumId w:val="11"/>
  </w:num>
  <w:num w:numId="6" w16cid:durableId="342780482">
    <w:abstractNumId w:val="12"/>
  </w:num>
  <w:num w:numId="7" w16cid:durableId="1732924643">
    <w:abstractNumId w:val="10"/>
  </w:num>
  <w:num w:numId="8" w16cid:durableId="131943898">
    <w:abstractNumId w:val="17"/>
  </w:num>
  <w:num w:numId="9" w16cid:durableId="2082211938">
    <w:abstractNumId w:val="21"/>
  </w:num>
  <w:num w:numId="10" w16cid:durableId="1521237861">
    <w:abstractNumId w:val="19"/>
  </w:num>
  <w:num w:numId="11" w16cid:durableId="1011180802">
    <w:abstractNumId w:val="18"/>
  </w:num>
  <w:num w:numId="12" w16cid:durableId="642464375">
    <w:abstractNumId w:val="8"/>
  </w:num>
  <w:num w:numId="13" w16cid:durableId="2048141839">
    <w:abstractNumId w:val="16"/>
  </w:num>
  <w:num w:numId="14" w16cid:durableId="133641197">
    <w:abstractNumId w:val="15"/>
  </w:num>
  <w:num w:numId="15" w16cid:durableId="182885772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5C3"/>
    <w:rsid w:val="000008ED"/>
    <w:rsid w:val="00007ECE"/>
    <w:rsid w:val="00012627"/>
    <w:rsid w:val="00013678"/>
    <w:rsid w:val="0001655D"/>
    <w:rsid w:val="000172A1"/>
    <w:rsid w:val="0003147A"/>
    <w:rsid w:val="000315EA"/>
    <w:rsid w:val="00032395"/>
    <w:rsid w:val="00042384"/>
    <w:rsid w:val="00042CD0"/>
    <w:rsid w:val="0004585A"/>
    <w:rsid w:val="00045C96"/>
    <w:rsid w:val="0004668C"/>
    <w:rsid w:val="00047884"/>
    <w:rsid w:val="00050679"/>
    <w:rsid w:val="00053F70"/>
    <w:rsid w:val="00054F62"/>
    <w:rsid w:val="00054FFB"/>
    <w:rsid w:val="000555CF"/>
    <w:rsid w:val="00060530"/>
    <w:rsid w:val="00071469"/>
    <w:rsid w:val="0007468A"/>
    <w:rsid w:val="00076EE4"/>
    <w:rsid w:val="00080597"/>
    <w:rsid w:val="0008214A"/>
    <w:rsid w:val="00083347"/>
    <w:rsid w:val="000908A8"/>
    <w:rsid w:val="000A515B"/>
    <w:rsid w:val="000A730E"/>
    <w:rsid w:val="000B0339"/>
    <w:rsid w:val="000B0E4E"/>
    <w:rsid w:val="000C1450"/>
    <w:rsid w:val="000C1EA5"/>
    <w:rsid w:val="000D2B3A"/>
    <w:rsid w:val="000D500C"/>
    <w:rsid w:val="000E0300"/>
    <w:rsid w:val="000E3172"/>
    <w:rsid w:val="000E32B7"/>
    <w:rsid w:val="000E4192"/>
    <w:rsid w:val="000E41B0"/>
    <w:rsid w:val="000F3BCA"/>
    <w:rsid w:val="000F56B7"/>
    <w:rsid w:val="00103448"/>
    <w:rsid w:val="00111D8E"/>
    <w:rsid w:val="001164A6"/>
    <w:rsid w:val="0012094E"/>
    <w:rsid w:val="00123FC7"/>
    <w:rsid w:val="00142A8D"/>
    <w:rsid w:val="00153C53"/>
    <w:rsid w:val="00163AA6"/>
    <w:rsid w:val="00164E29"/>
    <w:rsid w:val="0017207F"/>
    <w:rsid w:val="00174179"/>
    <w:rsid w:val="00174AA5"/>
    <w:rsid w:val="00175275"/>
    <w:rsid w:val="001769D4"/>
    <w:rsid w:val="00183C15"/>
    <w:rsid w:val="00183FC5"/>
    <w:rsid w:val="0018631E"/>
    <w:rsid w:val="001929DB"/>
    <w:rsid w:val="00195A6D"/>
    <w:rsid w:val="001A01DC"/>
    <w:rsid w:val="001A0306"/>
    <w:rsid w:val="001A1A10"/>
    <w:rsid w:val="001A58BB"/>
    <w:rsid w:val="001A59E5"/>
    <w:rsid w:val="001B2A00"/>
    <w:rsid w:val="001B4956"/>
    <w:rsid w:val="001B7CA7"/>
    <w:rsid w:val="001C1509"/>
    <w:rsid w:val="001C3D6C"/>
    <w:rsid w:val="001C562E"/>
    <w:rsid w:val="001C7B4B"/>
    <w:rsid w:val="001D3B03"/>
    <w:rsid w:val="001D5104"/>
    <w:rsid w:val="001D7E89"/>
    <w:rsid w:val="001E1592"/>
    <w:rsid w:val="001E374C"/>
    <w:rsid w:val="001E4D28"/>
    <w:rsid w:val="001E4F4F"/>
    <w:rsid w:val="001F339F"/>
    <w:rsid w:val="001F5936"/>
    <w:rsid w:val="00201B55"/>
    <w:rsid w:val="00201EB9"/>
    <w:rsid w:val="002119DE"/>
    <w:rsid w:val="00211F5A"/>
    <w:rsid w:val="00214D3D"/>
    <w:rsid w:val="0021512E"/>
    <w:rsid w:val="00217F0B"/>
    <w:rsid w:val="00217F52"/>
    <w:rsid w:val="00227222"/>
    <w:rsid w:val="0022734A"/>
    <w:rsid w:val="00230025"/>
    <w:rsid w:val="0023262D"/>
    <w:rsid w:val="002339CF"/>
    <w:rsid w:val="002371EC"/>
    <w:rsid w:val="00246154"/>
    <w:rsid w:val="0024747D"/>
    <w:rsid w:val="00253C0B"/>
    <w:rsid w:val="00254341"/>
    <w:rsid w:val="002637EC"/>
    <w:rsid w:val="0026609C"/>
    <w:rsid w:val="002941C9"/>
    <w:rsid w:val="002957D0"/>
    <w:rsid w:val="002964A0"/>
    <w:rsid w:val="0029761E"/>
    <w:rsid w:val="002A02B1"/>
    <w:rsid w:val="002A1A03"/>
    <w:rsid w:val="002A5859"/>
    <w:rsid w:val="002B2359"/>
    <w:rsid w:val="002B6230"/>
    <w:rsid w:val="002B6688"/>
    <w:rsid w:val="002C20B6"/>
    <w:rsid w:val="002C282B"/>
    <w:rsid w:val="002C4681"/>
    <w:rsid w:val="002D0B13"/>
    <w:rsid w:val="002D4457"/>
    <w:rsid w:val="002D4DB6"/>
    <w:rsid w:val="002D677E"/>
    <w:rsid w:val="002E03DE"/>
    <w:rsid w:val="002E493F"/>
    <w:rsid w:val="002F2340"/>
    <w:rsid w:val="002F3586"/>
    <w:rsid w:val="002F38CB"/>
    <w:rsid w:val="002F5DC1"/>
    <w:rsid w:val="002F6B01"/>
    <w:rsid w:val="00300DCC"/>
    <w:rsid w:val="00301C34"/>
    <w:rsid w:val="0030301A"/>
    <w:rsid w:val="003044AF"/>
    <w:rsid w:val="00310148"/>
    <w:rsid w:val="00312F2B"/>
    <w:rsid w:val="00313E1C"/>
    <w:rsid w:val="003154D9"/>
    <w:rsid w:val="00324F0A"/>
    <w:rsid w:val="00330420"/>
    <w:rsid w:val="0033075C"/>
    <w:rsid w:val="0033080F"/>
    <w:rsid w:val="00331B32"/>
    <w:rsid w:val="003355F1"/>
    <w:rsid w:val="00335923"/>
    <w:rsid w:val="00336715"/>
    <w:rsid w:val="0033693B"/>
    <w:rsid w:val="003451BD"/>
    <w:rsid w:val="003468F7"/>
    <w:rsid w:val="00350EC2"/>
    <w:rsid w:val="003521C1"/>
    <w:rsid w:val="0035403E"/>
    <w:rsid w:val="0035490C"/>
    <w:rsid w:val="00357D56"/>
    <w:rsid w:val="00361597"/>
    <w:rsid w:val="00375A90"/>
    <w:rsid w:val="00376D34"/>
    <w:rsid w:val="00376E02"/>
    <w:rsid w:val="00382253"/>
    <w:rsid w:val="00382D0C"/>
    <w:rsid w:val="003834A3"/>
    <w:rsid w:val="003834D2"/>
    <w:rsid w:val="0038376C"/>
    <w:rsid w:val="0039086B"/>
    <w:rsid w:val="00391097"/>
    <w:rsid w:val="003949CE"/>
    <w:rsid w:val="00396BF9"/>
    <w:rsid w:val="003A1BC3"/>
    <w:rsid w:val="003A1EB1"/>
    <w:rsid w:val="003A225C"/>
    <w:rsid w:val="003A3309"/>
    <w:rsid w:val="003A4698"/>
    <w:rsid w:val="003A5DA9"/>
    <w:rsid w:val="003A7066"/>
    <w:rsid w:val="003B045D"/>
    <w:rsid w:val="003C1119"/>
    <w:rsid w:val="003C4B19"/>
    <w:rsid w:val="003D1D36"/>
    <w:rsid w:val="003D63BA"/>
    <w:rsid w:val="003D6850"/>
    <w:rsid w:val="003D79A8"/>
    <w:rsid w:val="003E2D3E"/>
    <w:rsid w:val="003E2E23"/>
    <w:rsid w:val="003E3385"/>
    <w:rsid w:val="003E4E7F"/>
    <w:rsid w:val="003E6E02"/>
    <w:rsid w:val="003E7FCB"/>
    <w:rsid w:val="003F1DF2"/>
    <w:rsid w:val="003F7A87"/>
    <w:rsid w:val="00400094"/>
    <w:rsid w:val="004005BE"/>
    <w:rsid w:val="004058B6"/>
    <w:rsid w:val="00405AA0"/>
    <w:rsid w:val="00410044"/>
    <w:rsid w:val="004138C8"/>
    <w:rsid w:val="004154D5"/>
    <w:rsid w:val="004172E8"/>
    <w:rsid w:val="004215B3"/>
    <w:rsid w:val="00442A66"/>
    <w:rsid w:val="0044393B"/>
    <w:rsid w:val="00446F04"/>
    <w:rsid w:val="004507D0"/>
    <w:rsid w:val="00451BEE"/>
    <w:rsid w:val="0045247D"/>
    <w:rsid w:val="00461F8B"/>
    <w:rsid w:val="004650DE"/>
    <w:rsid w:val="00467F05"/>
    <w:rsid w:val="00474549"/>
    <w:rsid w:val="00474DFB"/>
    <w:rsid w:val="00484C05"/>
    <w:rsid w:val="00491373"/>
    <w:rsid w:val="004A028D"/>
    <w:rsid w:val="004A0CAB"/>
    <w:rsid w:val="004A15B4"/>
    <w:rsid w:val="004B1947"/>
    <w:rsid w:val="004B346D"/>
    <w:rsid w:val="004B54DB"/>
    <w:rsid w:val="004B7740"/>
    <w:rsid w:val="004C3D69"/>
    <w:rsid w:val="004C4B7E"/>
    <w:rsid w:val="004C4BAF"/>
    <w:rsid w:val="004D1A78"/>
    <w:rsid w:val="004D2BB4"/>
    <w:rsid w:val="004D619A"/>
    <w:rsid w:val="004E2B35"/>
    <w:rsid w:val="004E58DC"/>
    <w:rsid w:val="004F0B3F"/>
    <w:rsid w:val="004F16A9"/>
    <w:rsid w:val="004F28A9"/>
    <w:rsid w:val="004F3391"/>
    <w:rsid w:val="004F54D8"/>
    <w:rsid w:val="004F75BA"/>
    <w:rsid w:val="0050051A"/>
    <w:rsid w:val="00500C05"/>
    <w:rsid w:val="0050134D"/>
    <w:rsid w:val="005066F3"/>
    <w:rsid w:val="00506E43"/>
    <w:rsid w:val="00507A77"/>
    <w:rsid w:val="005103A2"/>
    <w:rsid w:val="005171A6"/>
    <w:rsid w:val="0052246A"/>
    <w:rsid w:val="00522C05"/>
    <w:rsid w:val="005238DF"/>
    <w:rsid w:val="00534157"/>
    <w:rsid w:val="00534A03"/>
    <w:rsid w:val="00540FAC"/>
    <w:rsid w:val="0054202C"/>
    <w:rsid w:val="00542CE7"/>
    <w:rsid w:val="00547E6D"/>
    <w:rsid w:val="00550F3C"/>
    <w:rsid w:val="005534F7"/>
    <w:rsid w:val="005547ED"/>
    <w:rsid w:val="00560712"/>
    <w:rsid w:val="00563DE6"/>
    <w:rsid w:val="00563DFA"/>
    <w:rsid w:val="00570FEB"/>
    <w:rsid w:val="00572586"/>
    <w:rsid w:val="0058000C"/>
    <w:rsid w:val="00587B74"/>
    <w:rsid w:val="00587BDD"/>
    <w:rsid w:val="005924ED"/>
    <w:rsid w:val="005965F3"/>
    <w:rsid w:val="005969CB"/>
    <w:rsid w:val="005A0279"/>
    <w:rsid w:val="005A4EB9"/>
    <w:rsid w:val="005A65BB"/>
    <w:rsid w:val="005B062A"/>
    <w:rsid w:val="005B0D3A"/>
    <w:rsid w:val="005B1930"/>
    <w:rsid w:val="005B3D1D"/>
    <w:rsid w:val="005B5E1D"/>
    <w:rsid w:val="005C76C0"/>
    <w:rsid w:val="005D219D"/>
    <w:rsid w:val="005D2365"/>
    <w:rsid w:val="005D40DE"/>
    <w:rsid w:val="005E3886"/>
    <w:rsid w:val="005E3D23"/>
    <w:rsid w:val="005F0D47"/>
    <w:rsid w:val="005F0F0E"/>
    <w:rsid w:val="005F2D36"/>
    <w:rsid w:val="005F2E67"/>
    <w:rsid w:val="005F3B21"/>
    <w:rsid w:val="00600F0A"/>
    <w:rsid w:val="006016EF"/>
    <w:rsid w:val="006018E3"/>
    <w:rsid w:val="00606D55"/>
    <w:rsid w:val="006146D9"/>
    <w:rsid w:val="00616B0E"/>
    <w:rsid w:val="00617DE0"/>
    <w:rsid w:val="006213D3"/>
    <w:rsid w:val="006214E1"/>
    <w:rsid w:val="0062276C"/>
    <w:rsid w:val="0062696A"/>
    <w:rsid w:val="00630951"/>
    <w:rsid w:val="0063701E"/>
    <w:rsid w:val="006373E4"/>
    <w:rsid w:val="00641317"/>
    <w:rsid w:val="00643EAA"/>
    <w:rsid w:val="0064409D"/>
    <w:rsid w:val="00647F78"/>
    <w:rsid w:val="00653488"/>
    <w:rsid w:val="00655E1E"/>
    <w:rsid w:val="006575A9"/>
    <w:rsid w:val="00657955"/>
    <w:rsid w:val="00657AE0"/>
    <w:rsid w:val="0066253E"/>
    <w:rsid w:val="00671BB7"/>
    <w:rsid w:val="00675389"/>
    <w:rsid w:val="00677A71"/>
    <w:rsid w:val="00692DB4"/>
    <w:rsid w:val="0069542A"/>
    <w:rsid w:val="00696613"/>
    <w:rsid w:val="00696A52"/>
    <w:rsid w:val="006A0F59"/>
    <w:rsid w:val="006A45D8"/>
    <w:rsid w:val="006A5946"/>
    <w:rsid w:val="006B4277"/>
    <w:rsid w:val="006B4327"/>
    <w:rsid w:val="006B448A"/>
    <w:rsid w:val="006B4900"/>
    <w:rsid w:val="006B52A7"/>
    <w:rsid w:val="006C460D"/>
    <w:rsid w:val="006C4779"/>
    <w:rsid w:val="006C5895"/>
    <w:rsid w:val="006D0B23"/>
    <w:rsid w:val="006D607D"/>
    <w:rsid w:val="006E2C3E"/>
    <w:rsid w:val="006E5285"/>
    <w:rsid w:val="006E5BC9"/>
    <w:rsid w:val="00700CBA"/>
    <w:rsid w:val="007045DD"/>
    <w:rsid w:val="00707F14"/>
    <w:rsid w:val="0071190D"/>
    <w:rsid w:val="00711FD0"/>
    <w:rsid w:val="00712B70"/>
    <w:rsid w:val="00713DED"/>
    <w:rsid w:val="00714585"/>
    <w:rsid w:val="00715372"/>
    <w:rsid w:val="00720F0C"/>
    <w:rsid w:val="00722B7B"/>
    <w:rsid w:val="00725495"/>
    <w:rsid w:val="0072670D"/>
    <w:rsid w:val="00726B41"/>
    <w:rsid w:val="00731D1E"/>
    <w:rsid w:val="00733066"/>
    <w:rsid w:val="00734AD5"/>
    <w:rsid w:val="007468D9"/>
    <w:rsid w:val="00752089"/>
    <w:rsid w:val="0075281C"/>
    <w:rsid w:val="007541D4"/>
    <w:rsid w:val="00760BB1"/>
    <w:rsid w:val="007666E2"/>
    <w:rsid w:val="00783984"/>
    <w:rsid w:val="00792D8E"/>
    <w:rsid w:val="0079556B"/>
    <w:rsid w:val="007A1FD4"/>
    <w:rsid w:val="007A7709"/>
    <w:rsid w:val="007B35A1"/>
    <w:rsid w:val="007B729C"/>
    <w:rsid w:val="007B7B23"/>
    <w:rsid w:val="007C0609"/>
    <w:rsid w:val="007C2F0F"/>
    <w:rsid w:val="007C4995"/>
    <w:rsid w:val="007D07E8"/>
    <w:rsid w:val="007D0A6E"/>
    <w:rsid w:val="007D4BD7"/>
    <w:rsid w:val="007D660E"/>
    <w:rsid w:val="007D6CB5"/>
    <w:rsid w:val="007E2846"/>
    <w:rsid w:val="007F2AF6"/>
    <w:rsid w:val="007F2DD5"/>
    <w:rsid w:val="007F54D3"/>
    <w:rsid w:val="007F598D"/>
    <w:rsid w:val="007F63E1"/>
    <w:rsid w:val="00802FA2"/>
    <w:rsid w:val="00804172"/>
    <w:rsid w:val="00805376"/>
    <w:rsid w:val="00807BEE"/>
    <w:rsid w:val="008306C9"/>
    <w:rsid w:val="00832A62"/>
    <w:rsid w:val="008355C9"/>
    <w:rsid w:val="00844301"/>
    <w:rsid w:val="00845258"/>
    <w:rsid w:val="008454E3"/>
    <w:rsid w:val="0084626B"/>
    <w:rsid w:val="00847DD6"/>
    <w:rsid w:val="008547EF"/>
    <w:rsid w:val="008559DC"/>
    <w:rsid w:val="00856EB8"/>
    <w:rsid w:val="008575AA"/>
    <w:rsid w:val="00863789"/>
    <w:rsid w:val="00864BBC"/>
    <w:rsid w:val="00866E17"/>
    <w:rsid w:val="00870A35"/>
    <w:rsid w:val="00871326"/>
    <w:rsid w:val="008824A1"/>
    <w:rsid w:val="00894604"/>
    <w:rsid w:val="00894652"/>
    <w:rsid w:val="008957C4"/>
    <w:rsid w:val="008976C5"/>
    <w:rsid w:val="008A1DED"/>
    <w:rsid w:val="008A23F1"/>
    <w:rsid w:val="008A267B"/>
    <w:rsid w:val="008A6161"/>
    <w:rsid w:val="008A6B0F"/>
    <w:rsid w:val="008B2B47"/>
    <w:rsid w:val="008C03AD"/>
    <w:rsid w:val="008C0A6F"/>
    <w:rsid w:val="008C0E3B"/>
    <w:rsid w:val="008C1BA9"/>
    <w:rsid w:val="008C4022"/>
    <w:rsid w:val="008C4B88"/>
    <w:rsid w:val="008C5D61"/>
    <w:rsid w:val="008C7D81"/>
    <w:rsid w:val="008D1E92"/>
    <w:rsid w:val="008D28EF"/>
    <w:rsid w:val="008D72BA"/>
    <w:rsid w:val="008E5E0B"/>
    <w:rsid w:val="008E6AF3"/>
    <w:rsid w:val="008E7E32"/>
    <w:rsid w:val="008F1B2D"/>
    <w:rsid w:val="008F590E"/>
    <w:rsid w:val="008F643B"/>
    <w:rsid w:val="008F7670"/>
    <w:rsid w:val="00915509"/>
    <w:rsid w:val="009171F5"/>
    <w:rsid w:val="0092642D"/>
    <w:rsid w:val="00927FF2"/>
    <w:rsid w:val="00931DB2"/>
    <w:rsid w:val="00932637"/>
    <w:rsid w:val="00934E6A"/>
    <w:rsid w:val="009357D8"/>
    <w:rsid w:val="00936401"/>
    <w:rsid w:val="00937356"/>
    <w:rsid w:val="00942066"/>
    <w:rsid w:val="00945876"/>
    <w:rsid w:val="009473CE"/>
    <w:rsid w:val="00953031"/>
    <w:rsid w:val="009536DC"/>
    <w:rsid w:val="009630CE"/>
    <w:rsid w:val="009638EF"/>
    <w:rsid w:val="009652BD"/>
    <w:rsid w:val="009657FD"/>
    <w:rsid w:val="00970F08"/>
    <w:rsid w:val="00971BF0"/>
    <w:rsid w:val="00971EAB"/>
    <w:rsid w:val="0097599C"/>
    <w:rsid w:val="00976162"/>
    <w:rsid w:val="00982151"/>
    <w:rsid w:val="009840F4"/>
    <w:rsid w:val="0099795E"/>
    <w:rsid w:val="009A0969"/>
    <w:rsid w:val="009A37AF"/>
    <w:rsid w:val="009A574E"/>
    <w:rsid w:val="009B4FBC"/>
    <w:rsid w:val="009B5803"/>
    <w:rsid w:val="009B593E"/>
    <w:rsid w:val="009B71BF"/>
    <w:rsid w:val="009C1D99"/>
    <w:rsid w:val="009C4950"/>
    <w:rsid w:val="009C5312"/>
    <w:rsid w:val="009D560F"/>
    <w:rsid w:val="009D6123"/>
    <w:rsid w:val="009E05E3"/>
    <w:rsid w:val="009E1928"/>
    <w:rsid w:val="009E49B4"/>
    <w:rsid w:val="009E663E"/>
    <w:rsid w:val="009E744C"/>
    <w:rsid w:val="009E7A90"/>
    <w:rsid w:val="009F4E39"/>
    <w:rsid w:val="00A00E51"/>
    <w:rsid w:val="00A00EEA"/>
    <w:rsid w:val="00A0340A"/>
    <w:rsid w:val="00A16CB8"/>
    <w:rsid w:val="00A17670"/>
    <w:rsid w:val="00A35A5B"/>
    <w:rsid w:val="00A416CF"/>
    <w:rsid w:val="00A41AEC"/>
    <w:rsid w:val="00A41DE9"/>
    <w:rsid w:val="00A43725"/>
    <w:rsid w:val="00A44835"/>
    <w:rsid w:val="00A4796E"/>
    <w:rsid w:val="00A57CB2"/>
    <w:rsid w:val="00A608BE"/>
    <w:rsid w:val="00A61548"/>
    <w:rsid w:val="00A6438B"/>
    <w:rsid w:val="00A64DE2"/>
    <w:rsid w:val="00A72E7F"/>
    <w:rsid w:val="00A73B18"/>
    <w:rsid w:val="00A7695D"/>
    <w:rsid w:val="00A82161"/>
    <w:rsid w:val="00A82A70"/>
    <w:rsid w:val="00A82F81"/>
    <w:rsid w:val="00A848B7"/>
    <w:rsid w:val="00A93FD1"/>
    <w:rsid w:val="00AA0DA7"/>
    <w:rsid w:val="00AA6C75"/>
    <w:rsid w:val="00AB0A2A"/>
    <w:rsid w:val="00AB369E"/>
    <w:rsid w:val="00AC1CBB"/>
    <w:rsid w:val="00AC52DB"/>
    <w:rsid w:val="00AC634D"/>
    <w:rsid w:val="00AD17EC"/>
    <w:rsid w:val="00AD2592"/>
    <w:rsid w:val="00AD6A1A"/>
    <w:rsid w:val="00AE0F6F"/>
    <w:rsid w:val="00AE23B1"/>
    <w:rsid w:val="00AF2FB7"/>
    <w:rsid w:val="00B03FBF"/>
    <w:rsid w:val="00B0479D"/>
    <w:rsid w:val="00B04858"/>
    <w:rsid w:val="00B11B69"/>
    <w:rsid w:val="00B13FCA"/>
    <w:rsid w:val="00B14C36"/>
    <w:rsid w:val="00B16797"/>
    <w:rsid w:val="00B16D0F"/>
    <w:rsid w:val="00B1734A"/>
    <w:rsid w:val="00B1751A"/>
    <w:rsid w:val="00B2107F"/>
    <w:rsid w:val="00B23F7D"/>
    <w:rsid w:val="00B25105"/>
    <w:rsid w:val="00B27EB2"/>
    <w:rsid w:val="00B31DF2"/>
    <w:rsid w:val="00B34F2B"/>
    <w:rsid w:val="00B359A6"/>
    <w:rsid w:val="00B3612F"/>
    <w:rsid w:val="00B371EA"/>
    <w:rsid w:val="00B45BA4"/>
    <w:rsid w:val="00B47BFA"/>
    <w:rsid w:val="00B50E69"/>
    <w:rsid w:val="00B55EB9"/>
    <w:rsid w:val="00B639C2"/>
    <w:rsid w:val="00B64E89"/>
    <w:rsid w:val="00B66843"/>
    <w:rsid w:val="00B71B1A"/>
    <w:rsid w:val="00B73CF8"/>
    <w:rsid w:val="00B81718"/>
    <w:rsid w:val="00B90996"/>
    <w:rsid w:val="00B90B77"/>
    <w:rsid w:val="00B92417"/>
    <w:rsid w:val="00B92B22"/>
    <w:rsid w:val="00B936CD"/>
    <w:rsid w:val="00B96A35"/>
    <w:rsid w:val="00BA06C2"/>
    <w:rsid w:val="00BA2833"/>
    <w:rsid w:val="00BA4E29"/>
    <w:rsid w:val="00BA61D9"/>
    <w:rsid w:val="00BA7300"/>
    <w:rsid w:val="00BA7531"/>
    <w:rsid w:val="00BB19E8"/>
    <w:rsid w:val="00BC5A4F"/>
    <w:rsid w:val="00BD3F04"/>
    <w:rsid w:val="00BE45AA"/>
    <w:rsid w:val="00BE76D9"/>
    <w:rsid w:val="00BF271B"/>
    <w:rsid w:val="00BF338A"/>
    <w:rsid w:val="00BF485A"/>
    <w:rsid w:val="00BF6EBC"/>
    <w:rsid w:val="00C01357"/>
    <w:rsid w:val="00C023DF"/>
    <w:rsid w:val="00C025DC"/>
    <w:rsid w:val="00C07245"/>
    <w:rsid w:val="00C07C12"/>
    <w:rsid w:val="00C15877"/>
    <w:rsid w:val="00C215D8"/>
    <w:rsid w:val="00C21688"/>
    <w:rsid w:val="00C22BC6"/>
    <w:rsid w:val="00C2372E"/>
    <w:rsid w:val="00C25AAC"/>
    <w:rsid w:val="00C300A1"/>
    <w:rsid w:val="00C30FF9"/>
    <w:rsid w:val="00C322C7"/>
    <w:rsid w:val="00C336EB"/>
    <w:rsid w:val="00C43C4B"/>
    <w:rsid w:val="00C47206"/>
    <w:rsid w:val="00C50EB4"/>
    <w:rsid w:val="00C52496"/>
    <w:rsid w:val="00C526DB"/>
    <w:rsid w:val="00C55390"/>
    <w:rsid w:val="00C60113"/>
    <w:rsid w:val="00C62B6A"/>
    <w:rsid w:val="00C64139"/>
    <w:rsid w:val="00C64672"/>
    <w:rsid w:val="00C66D45"/>
    <w:rsid w:val="00C71C91"/>
    <w:rsid w:val="00C72510"/>
    <w:rsid w:val="00C73376"/>
    <w:rsid w:val="00C75C14"/>
    <w:rsid w:val="00C81C6E"/>
    <w:rsid w:val="00C82011"/>
    <w:rsid w:val="00C84AC4"/>
    <w:rsid w:val="00C97618"/>
    <w:rsid w:val="00CA0A7F"/>
    <w:rsid w:val="00CB053E"/>
    <w:rsid w:val="00CC2940"/>
    <w:rsid w:val="00CC3FC8"/>
    <w:rsid w:val="00CC67BF"/>
    <w:rsid w:val="00CC71FA"/>
    <w:rsid w:val="00CD2984"/>
    <w:rsid w:val="00CD402E"/>
    <w:rsid w:val="00CE15B1"/>
    <w:rsid w:val="00CE27AF"/>
    <w:rsid w:val="00CF0811"/>
    <w:rsid w:val="00CF5643"/>
    <w:rsid w:val="00CF70BF"/>
    <w:rsid w:val="00D0493F"/>
    <w:rsid w:val="00D04AD9"/>
    <w:rsid w:val="00D04FB3"/>
    <w:rsid w:val="00D11CE2"/>
    <w:rsid w:val="00D12A8C"/>
    <w:rsid w:val="00D14DFC"/>
    <w:rsid w:val="00D158EF"/>
    <w:rsid w:val="00D23F48"/>
    <w:rsid w:val="00D27059"/>
    <w:rsid w:val="00D36FDD"/>
    <w:rsid w:val="00D44E74"/>
    <w:rsid w:val="00D51FA9"/>
    <w:rsid w:val="00D52752"/>
    <w:rsid w:val="00D52803"/>
    <w:rsid w:val="00D64AD3"/>
    <w:rsid w:val="00D66728"/>
    <w:rsid w:val="00D67A38"/>
    <w:rsid w:val="00D80489"/>
    <w:rsid w:val="00D80896"/>
    <w:rsid w:val="00D82B50"/>
    <w:rsid w:val="00D84EE6"/>
    <w:rsid w:val="00D863F8"/>
    <w:rsid w:val="00D904A9"/>
    <w:rsid w:val="00D91111"/>
    <w:rsid w:val="00DA2A89"/>
    <w:rsid w:val="00DA371C"/>
    <w:rsid w:val="00DA4FDC"/>
    <w:rsid w:val="00DA6ACA"/>
    <w:rsid w:val="00DB107C"/>
    <w:rsid w:val="00DB23AB"/>
    <w:rsid w:val="00DB6555"/>
    <w:rsid w:val="00DB6CB9"/>
    <w:rsid w:val="00DC5E8B"/>
    <w:rsid w:val="00DD2B8A"/>
    <w:rsid w:val="00DD533A"/>
    <w:rsid w:val="00DD694B"/>
    <w:rsid w:val="00DE05C3"/>
    <w:rsid w:val="00DE149F"/>
    <w:rsid w:val="00DE219D"/>
    <w:rsid w:val="00DE2CBD"/>
    <w:rsid w:val="00DE4881"/>
    <w:rsid w:val="00DE5A82"/>
    <w:rsid w:val="00DF3641"/>
    <w:rsid w:val="00DF6011"/>
    <w:rsid w:val="00DF6134"/>
    <w:rsid w:val="00DF7734"/>
    <w:rsid w:val="00E00CDD"/>
    <w:rsid w:val="00E11057"/>
    <w:rsid w:val="00E12B29"/>
    <w:rsid w:val="00E270F1"/>
    <w:rsid w:val="00E3194A"/>
    <w:rsid w:val="00E336F5"/>
    <w:rsid w:val="00E35196"/>
    <w:rsid w:val="00E35C87"/>
    <w:rsid w:val="00E37F75"/>
    <w:rsid w:val="00E41E77"/>
    <w:rsid w:val="00E43FB9"/>
    <w:rsid w:val="00E507C6"/>
    <w:rsid w:val="00E51D78"/>
    <w:rsid w:val="00E547FB"/>
    <w:rsid w:val="00E566FD"/>
    <w:rsid w:val="00E56BCB"/>
    <w:rsid w:val="00E62CAC"/>
    <w:rsid w:val="00E64C6B"/>
    <w:rsid w:val="00E672CB"/>
    <w:rsid w:val="00E71C4B"/>
    <w:rsid w:val="00E752E5"/>
    <w:rsid w:val="00E84B22"/>
    <w:rsid w:val="00E924FF"/>
    <w:rsid w:val="00E95C24"/>
    <w:rsid w:val="00EA30FC"/>
    <w:rsid w:val="00EA41FB"/>
    <w:rsid w:val="00EB57E5"/>
    <w:rsid w:val="00EC2232"/>
    <w:rsid w:val="00EC334F"/>
    <w:rsid w:val="00EC64BD"/>
    <w:rsid w:val="00EC6618"/>
    <w:rsid w:val="00EC6A19"/>
    <w:rsid w:val="00EC7E19"/>
    <w:rsid w:val="00ED7C6A"/>
    <w:rsid w:val="00EF7893"/>
    <w:rsid w:val="00F07E69"/>
    <w:rsid w:val="00F12FC4"/>
    <w:rsid w:val="00F17DF6"/>
    <w:rsid w:val="00F225C1"/>
    <w:rsid w:val="00F24633"/>
    <w:rsid w:val="00F2718C"/>
    <w:rsid w:val="00F30D7E"/>
    <w:rsid w:val="00F34D30"/>
    <w:rsid w:val="00F361B7"/>
    <w:rsid w:val="00F3794E"/>
    <w:rsid w:val="00F43907"/>
    <w:rsid w:val="00F45557"/>
    <w:rsid w:val="00F4567F"/>
    <w:rsid w:val="00F45763"/>
    <w:rsid w:val="00F45D2C"/>
    <w:rsid w:val="00F4799E"/>
    <w:rsid w:val="00F543FB"/>
    <w:rsid w:val="00F60DE5"/>
    <w:rsid w:val="00F61B41"/>
    <w:rsid w:val="00F63A28"/>
    <w:rsid w:val="00F66441"/>
    <w:rsid w:val="00F77D65"/>
    <w:rsid w:val="00F811DD"/>
    <w:rsid w:val="00F9291A"/>
    <w:rsid w:val="00F9413D"/>
    <w:rsid w:val="00F978E2"/>
    <w:rsid w:val="00FB1CA1"/>
    <w:rsid w:val="00FB297A"/>
    <w:rsid w:val="00FB3905"/>
    <w:rsid w:val="00FB4F96"/>
    <w:rsid w:val="00FC2306"/>
    <w:rsid w:val="00FC3355"/>
    <w:rsid w:val="00FC666E"/>
    <w:rsid w:val="00FC7079"/>
    <w:rsid w:val="00FD147D"/>
    <w:rsid w:val="00FD1E02"/>
    <w:rsid w:val="00FD289F"/>
    <w:rsid w:val="00FD3EED"/>
    <w:rsid w:val="00FD5F42"/>
    <w:rsid w:val="00FE28FB"/>
    <w:rsid w:val="00FE3C85"/>
    <w:rsid w:val="00FE4BCB"/>
    <w:rsid w:val="00FE5A78"/>
    <w:rsid w:val="00FE5D4D"/>
    <w:rsid w:val="00FF0DE0"/>
    <w:rsid w:val="00FF2927"/>
    <w:rsid w:val="00FF6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D4C01"/>
  <w15:docId w15:val="{9F8FA5BE-B91E-4A13-8B9A-7067836A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B6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C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35403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153C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153C53"/>
    <w:pPr>
      <w:ind w:left="720"/>
      <w:contextualSpacing/>
    </w:pPr>
    <w:rPr>
      <w:rFonts w:cs="Times New Roman"/>
    </w:rPr>
  </w:style>
  <w:style w:type="paragraph" w:styleId="Tytu">
    <w:name w:val="Title"/>
    <w:basedOn w:val="Normalny"/>
    <w:link w:val="TytuZnak"/>
    <w:qFormat/>
    <w:rsid w:val="00153C53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lang w:val="en-US" w:eastAsia="ar-SA"/>
    </w:rPr>
  </w:style>
  <w:style w:type="table" w:styleId="Tabela-Siatka">
    <w:name w:val="Table Grid"/>
    <w:basedOn w:val="Standardowy"/>
    <w:uiPriority w:val="59"/>
    <w:rsid w:val="0014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3D63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969CB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5969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5969C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C562E"/>
    <w:rPr>
      <w:color w:val="808080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71BB7"/>
    <w:rPr>
      <w:rFonts w:ascii="Calibri" w:eastAsia="Calibri" w:hAnsi="Calibri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59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65F3"/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9A37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paragraph" w:styleId="NormalnyWeb">
    <w:name w:val="Normal (Web)"/>
    <w:basedOn w:val="Normalny"/>
    <w:uiPriority w:val="99"/>
    <w:semiHidden/>
    <w:unhideWhenUsed/>
    <w:rsid w:val="004C3D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EC64BD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uiPriority w:val="99"/>
    <w:qFormat/>
    <w:rsid w:val="00A0340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3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37F75"/>
    <w:rPr>
      <w:rFonts w:ascii="Calibri" w:eastAsia="Calibri" w:hAnsi="Calibri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033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03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B0339"/>
    <w:rPr>
      <w:rFonts w:ascii="Courier New" w:eastAsia="Times New Roman" w:hAnsi="Courier New" w:cs="Times New Roman"/>
      <w:b/>
      <w:sz w:val="24"/>
    </w:rPr>
  </w:style>
  <w:style w:type="table" w:customStyle="1" w:styleId="Tabela-Siatka1">
    <w:name w:val="Tabela - Siatka1"/>
    <w:basedOn w:val="Standardowy"/>
    <w:next w:val="Tabela-Siatka"/>
    <w:rsid w:val="001C1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uiPriority w:val="99"/>
    <w:qFormat/>
    <w:rsid w:val="001C3D6C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F0B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7F14"/>
    <w:rPr>
      <w:vertAlign w:val="superscript"/>
    </w:rPr>
  </w:style>
  <w:style w:type="character" w:customStyle="1" w:styleId="markedcontent">
    <w:name w:val="markedcontent"/>
    <w:basedOn w:val="Domylnaczcionkaakapitu"/>
    <w:rsid w:val="00D158EF"/>
  </w:style>
  <w:style w:type="character" w:customStyle="1" w:styleId="normaltextrun">
    <w:name w:val="normaltextrun"/>
    <w:basedOn w:val="Domylnaczcionkaakapitu"/>
    <w:rsid w:val="0023262D"/>
  </w:style>
  <w:style w:type="paragraph" w:customStyle="1" w:styleId="paragraph">
    <w:name w:val="paragraph"/>
    <w:basedOn w:val="Normalny"/>
    <w:rsid w:val="007E28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7E2846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C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C14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75C14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75C14"/>
    <w:rPr>
      <w:rFonts w:ascii="Calibri" w:eastAsiaTheme="minorEastAsia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AA4E-5D9A-41FD-873E-E9BED6A0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624</Words>
  <Characters>4487</Characters>
  <Application>Microsoft Office Word</Application>
  <DocSecurity>0</DocSecurity>
  <Lines>93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Szymkiewicz</cp:lastModifiedBy>
  <cp:revision>61</cp:revision>
  <cp:lastPrinted>2024-10-17T07:40:00Z</cp:lastPrinted>
  <dcterms:created xsi:type="dcterms:W3CDTF">2022-08-08T16:43:00Z</dcterms:created>
  <dcterms:modified xsi:type="dcterms:W3CDTF">2025-12-15T13:37:00Z</dcterms:modified>
</cp:coreProperties>
</file>